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95ABB" w14:textId="77777777" w:rsidR="00C61DD1" w:rsidRPr="00C61DD1" w:rsidRDefault="00C61DD1" w:rsidP="00C61DD1">
      <w:pPr>
        <w:widowControl w:val="0"/>
        <w:spacing w:line="360" w:lineRule="auto"/>
        <w:rPr>
          <w:rFonts w:ascii="Calibri" w:hAnsi="Calibri"/>
          <w:caps/>
          <w:sz w:val="28"/>
          <w:szCs w:val="28"/>
          <w:lang w:eastAsia="it-IT"/>
        </w:rPr>
      </w:pPr>
      <w:bookmarkStart w:id="0" w:name="_GoBack"/>
      <w:r w:rsidRPr="00C61DD1">
        <w:rPr>
          <w:rFonts w:ascii="Calibri" w:hAnsi="Calibri" w:cs="Trebuchet MS"/>
          <w:b/>
          <w:caps/>
          <w:kern w:val="2"/>
          <w:sz w:val="20"/>
          <w:szCs w:val="20"/>
          <w:lang w:eastAsia="it-IT"/>
        </w:rPr>
        <w:t xml:space="preserve">MOD. 1 </w:t>
      </w:r>
    </w:p>
    <w:bookmarkEnd w:id="0"/>
    <w:p w14:paraId="208A9812" w14:textId="77777777" w:rsidR="00C61DD1" w:rsidRPr="00C61DD1" w:rsidRDefault="00C61DD1" w:rsidP="00C61DD1">
      <w:pPr>
        <w:widowControl w:val="0"/>
        <w:spacing w:line="300" w:lineRule="exact"/>
        <w:outlineLvl w:val="0"/>
        <w:rPr>
          <w:rFonts w:ascii="Calibri" w:hAnsi="Calibri" w:cs="Trebuchet MS"/>
          <w:b/>
          <w:caps/>
          <w:kern w:val="2"/>
          <w:sz w:val="20"/>
          <w:szCs w:val="20"/>
          <w:lang w:eastAsia="it-IT"/>
        </w:rPr>
      </w:pPr>
      <w:r w:rsidRPr="00C61DD1">
        <w:rPr>
          <w:rFonts w:ascii="Calibri" w:hAnsi="Calibri" w:cs="Trebuchet MS"/>
          <w:b/>
          <w:caps/>
          <w:kern w:val="2"/>
          <w:sz w:val="20"/>
          <w:szCs w:val="20"/>
          <w:lang w:eastAsia="it-IT"/>
        </w:rPr>
        <w:t>FACSIMILE CAUZIONE PER LE VERIFICHE ISPETTIVE</w:t>
      </w:r>
    </w:p>
    <w:p w14:paraId="7FF89FCF" w14:textId="77777777" w:rsidR="00C61DD1" w:rsidRPr="00C61DD1" w:rsidRDefault="00C61DD1" w:rsidP="00C61DD1">
      <w:pPr>
        <w:widowControl w:val="0"/>
        <w:spacing w:line="300" w:lineRule="exact"/>
        <w:rPr>
          <w:rFonts w:ascii="Calibri" w:hAnsi="Calibri"/>
          <w:sz w:val="20"/>
          <w:szCs w:val="20"/>
          <w:lang w:eastAsia="it-IT"/>
        </w:rPr>
      </w:pPr>
    </w:p>
    <w:p w14:paraId="0017CE06" w14:textId="77777777" w:rsidR="00C61DD1" w:rsidRPr="00C61DD1" w:rsidRDefault="00C61DD1" w:rsidP="00C61DD1">
      <w:pPr>
        <w:widowControl w:val="0"/>
        <w:spacing w:line="300" w:lineRule="exact"/>
        <w:rPr>
          <w:rFonts w:ascii="Calibri" w:hAnsi="Calibri"/>
          <w:sz w:val="20"/>
          <w:szCs w:val="20"/>
          <w:lang w:eastAsia="it-IT"/>
        </w:rPr>
      </w:pPr>
    </w:p>
    <w:p w14:paraId="4DF4B649" w14:textId="77777777" w:rsidR="00C61DD1" w:rsidRPr="00C61DD1" w:rsidRDefault="00C61DD1" w:rsidP="00C61DD1">
      <w:pPr>
        <w:widowControl w:val="0"/>
        <w:tabs>
          <w:tab w:val="left" w:pos="5103"/>
        </w:tabs>
        <w:spacing w:line="300" w:lineRule="exact"/>
        <w:ind w:left="5103"/>
        <w:rPr>
          <w:rFonts w:ascii="Calibri" w:hAnsi="Calibri"/>
          <w:sz w:val="20"/>
          <w:szCs w:val="24"/>
          <w:lang w:eastAsia="it-IT"/>
        </w:rPr>
      </w:pPr>
      <w:r w:rsidRPr="00C61DD1">
        <w:rPr>
          <w:rFonts w:ascii="Calibri" w:hAnsi="Calibri"/>
          <w:sz w:val="20"/>
          <w:szCs w:val="24"/>
          <w:lang w:eastAsia="it-IT"/>
        </w:rPr>
        <w:t xml:space="preserve">Spett.le </w:t>
      </w:r>
    </w:p>
    <w:p w14:paraId="4001FE3D" w14:textId="77777777" w:rsidR="00C61DD1" w:rsidRPr="00C61DD1" w:rsidRDefault="00C61DD1" w:rsidP="00C61DD1">
      <w:pPr>
        <w:widowControl w:val="0"/>
        <w:tabs>
          <w:tab w:val="left" w:pos="5103"/>
        </w:tabs>
        <w:spacing w:line="300" w:lineRule="exact"/>
        <w:ind w:left="5103"/>
        <w:rPr>
          <w:rFonts w:ascii="Calibri" w:hAnsi="Calibri"/>
          <w:b/>
          <w:bCs/>
          <w:sz w:val="20"/>
          <w:szCs w:val="24"/>
          <w:lang w:eastAsia="it-IT"/>
        </w:rPr>
      </w:pPr>
      <w:r w:rsidRPr="00C61DD1">
        <w:rPr>
          <w:rFonts w:ascii="Calibri" w:hAnsi="Calibri"/>
          <w:b/>
          <w:bCs/>
          <w:sz w:val="20"/>
          <w:szCs w:val="24"/>
          <w:lang w:eastAsia="it-IT"/>
        </w:rPr>
        <w:t>Consip S.p.A.</w:t>
      </w:r>
    </w:p>
    <w:p w14:paraId="27833D55" w14:textId="77777777" w:rsidR="00C61DD1" w:rsidRPr="00C61DD1" w:rsidRDefault="00C61DD1" w:rsidP="00C61DD1">
      <w:pPr>
        <w:widowControl w:val="0"/>
        <w:tabs>
          <w:tab w:val="left" w:pos="5103"/>
        </w:tabs>
        <w:spacing w:line="300" w:lineRule="exact"/>
        <w:ind w:left="5103"/>
        <w:rPr>
          <w:rFonts w:ascii="Calibri" w:hAnsi="Calibri" w:cs="Trebuchet MS"/>
          <w:sz w:val="20"/>
          <w:szCs w:val="24"/>
          <w:lang w:eastAsia="it-IT"/>
        </w:rPr>
      </w:pPr>
      <w:r w:rsidRPr="00C61DD1">
        <w:rPr>
          <w:rFonts w:ascii="Calibri" w:hAnsi="Calibri" w:cs="Trebuchet MS"/>
          <w:sz w:val="20"/>
          <w:szCs w:val="24"/>
          <w:lang w:eastAsia="it-IT"/>
        </w:rPr>
        <w:t>Via Isonzo, 19/E</w:t>
      </w:r>
    </w:p>
    <w:p w14:paraId="70D4B12E" w14:textId="77777777" w:rsidR="00C61DD1" w:rsidRPr="00C61DD1" w:rsidRDefault="00C61DD1" w:rsidP="00C61DD1">
      <w:pPr>
        <w:widowControl w:val="0"/>
        <w:tabs>
          <w:tab w:val="left" w:pos="5103"/>
        </w:tabs>
        <w:spacing w:line="300" w:lineRule="exact"/>
        <w:ind w:left="5103"/>
        <w:rPr>
          <w:rFonts w:ascii="Calibri" w:hAnsi="Calibri"/>
          <w:sz w:val="20"/>
          <w:szCs w:val="24"/>
          <w:lang w:eastAsia="it-IT"/>
        </w:rPr>
      </w:pPr>
      <w:r w:rsidRPr="00C61DD1">
        <w:rPr>
          <w:rFonts w:ascii="Calibri" w:hAnsi="Calibri"/>
          <w:sz w:val="20"/>
          <w:szCs w:val="24"/>
          <w:lang w:eastAsia="it-IT"/>
        </w:rPr>
        <w:t>00198 ROMA</w:t>
      </w:r>
    </w:p>
    <w:p w14:paraId="2A9E209B"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_________, lì __________</w:t>
      </w:r>
    </w:p>
    <w:p w14:paraId="0F55AD8F" w14:textId="77777777" w:rsidR="00C61DD1" w:rsidRPr="00C61DD1" w:rsidRDefault="00C61DD1" w:rsidP="00C61DD1">
      <w:pPr>
        <w:widowControl w:val="0"/>
        <w:spacing w:line="300" w:lineRule="exact"/>
        <w:rPr>
          <w:rFonts w:ascii="Calibri" w:hAnsi="Calibri"/>
          <w:sz w:val="20"/>
          <w:szCs w:val="20"/>
          <w:lang w:eastAsia="it-IT"/>
        </w:rPr>
      </w:pPr>
    </w:p>
    <w:p w14:paraId="64EFF2DB"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Premesso che:</w:t>
      </w:r>
    </w:p>
    <w:p w14:paraId="6444A654" w14:textId="77777777" w:rsidR="00C61DD1" w:rsidRPr="00C61DD1" w:rsidRDefault="00C61DD1" w:rsidP="00C61DD1">
      <w:pPr>
        <w:widowControl w:val="0"/>
        <w:spacing w:line="300" w:lineRule="exact"/>
        <w:ind w:left="284" w:hanging="284"/>
        <w:rPr>
          <w:rFonts w:ascii="Calibri" w:hAnsi="Calibri"/>
          <w:i/>
          <w:sz w:val="20"/>
          <w:szCs w:val="20"/>
          <w:lang w:eastAsia="it-IT"/>
        </w:rPr>
      </w:pPr>
      <w:r w:rsidRPr="00C61DD1">
        <w:rPr>
          <w:rFonts w:ascii="Calibri" w:hAnsi="Calibri"/>
          <w:b/>
          <w:bCs/>
          <w:i/>
          <w:iCs/>
          <w:sz w:val="20"/>
          <w:szCs w:val="20"/>
          <w:lang w:eastAsia="it-IT"/>
        </w:rPr>
        <w:t>(a)</w:t>
      </w:r>
      <w:r w:rsidRPr="00C61DD1">
        <w:rPr>
          <w:rFonts w:ascii="Calibri" w:hAnsi="Calibri"/>
          <w:sz w:val="20"/>
          <w:szCs w:val="20"/>
          <w:lang w:eastAsia="it-IT"/>
        </w:rPr>
        <w:t xml:space="preserve"> </w:t>
      </w:r>
      <w:r w:rsidRPr="00C61DD1">
        <w:rPr>
          <w:rFonts w:ascii="Calibri" w:hAnsi="Calibri"/>
          <w:caps/>
          <w:sz w:val="20"/>
          <w:szCs w:val="20"/>
          <w:lang w:eastAsia="it-IT"/>
        </w:rPr>
        <w:t xml:space="preserve"> </w:t>
      </w:r>
      <w:r w:rsidRPr="00C61DD1">
        <w:rPr>
          <w:rFonts w:ascii="Calibri" w:hAnsi="Calibri"/>
          <w:sz w:val="20"/>
          <w:szCs w:val="20"/>
          <w:lang w:eastAsia="it-IT"/>
        </w:rPr>
        <w:t xml:space="preserve">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C61DD1">
        <w:rPr>
          <w:rFonts w:ascii="Calibri" w:hAnsi="Calibri"/>
          <w:sz w:val="20"/>
          <w:szCs w:val="20"/>
          <w:lang w:eastAsia="it-IT"/>
        </w:rPr>
        <w:t>Lgs</w:t>
      </w:r>
      <w:proofErr w:type="spellEnd"/>
      <w:r w:rsidRPr="00C61DD1">
        <w:rPr>
          <w:rFonts w:ascii="Calibri" w:hAnsi="Calibri"/>
          <w:sz w:val="20"/>
          <w:szCs w:val="20"/>
          <w:lang w:eastAsia="it-IT"/>
        </w:rPr>
        <w:t xml:space="preserve">. 50/2016, per la fornitura di </w:t>
      </w:r>
      <w:proofErr w:type="spellStart"/>
      <w:r w:rsidRPr="00C61DD1">
        <w:rPr>
          <w:rFonts w:ascii="Calibri" w:hAnsi="Calibri"/>
          <w:sz w:val="20"/>
          <w:szCs w:val="20"/>
          <w:lang w:eastAsia="it-IT"/>
        </w:rPr>
        <w:t>angiografi</w:t>
      </w:r>
      <w:proofErr w:type="spellEnd"/>
      <w:r w:rsidRPr="00C61DD1">
        <w:rPr>
          <w:rFonts w:ascii="Calibri" w:hAnsi="Calibri"/>
          <w:sz w:val="20"/>
          <w:szCs w:val="20"/>
          <w:lang w:eastAsia="it-IT"/>
        </w:rPr>
        <w:t xml:space="preserve"> fissi, servizi connessi, dispositivi connessi ed opzionali per le Pubbliche Amministrazioni Lotto ____ Sub-lotto_______ avente ad oggetto ________________________, Lotto _____ Sub-lotto_______ avente ad oggetto________________________,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C61DD1">
        <w:rPr>
          <w:rFonts w:ascii="Calibri" w:hAnsi="Calibri"/>
          <w:i/>
          <w:sz w:val="20"/>
          <w:szCs w:val="20"/>
          <w:lang w:eastAsia="it-IT"/>
        </w:rPr>
        <w:t xml:space="preserve">; </w:t>
      </w:r>
    </w:p>
    <w:p w14:paraId="38ADDE80" w14:textId="77777777" w:rsidR="00C61DD1" w:rsidRPr="00C61DD1" w:rsidRDefault="00C61DD1" w:rsidP="00C61DD1">
      <w:pPr>
        <w:widowControl w:val="0"/>
        <w:spacing w:line="300" w:lineRule="exact"/>
        <w:ind w:left="284" w:hanging="284"/>
        <w:rPr>
          <w:rFonts w:ascii="Calibri" w:hAnsi="Calibri"/>
          <w:bCs/>
          <w:iCs/>
          <w:sz w:val="20"/>
          <w:szCs w:val="20"/>
          <w:lang w:eastAsia="it-IT"/>
        </w:rPr>
      </w:pPr>
      <w:r w:rsidRPr="00C61DD1">
        <w:rPr>
          <w:rFonts w:ascii="Calibri" w:hAnsi="Calibri"/>
          <w:b/>
          <w:bCs/>
          <w:i/>
          <w:iCs/>
          <w:sz w:val="20"/>
          <w:szCs w:val="20"/>
          <w:lang w:eastAsia="it-IT"/>
        </w:rPr>
        <w:t>(b)</w:t>
      </w:r>
      <w:r w:rsidRPr="00C61DD1">
        <w:rPr>
          <w:rFonts w:ascii="Calibri" w:hAnsi="Calibri"/>
          <w:sz w:val="20"/>
          <w:szCs w:val="20"/>
          <w:lang w:eastAsia="it-IT"/>
        </w:rPr>
        <w:t xml:space="preserve"> ai sensi del predetto Accordo Quadro il Fornitore si impegna a garantire, nei confronti della </w:t>
      </w:r>
      <w:r w:rsidRPr="00C61DD1">
        <w:rPr>
          <w:rFonts w:ascii="Calibri" w:hAnsi="Calibri"/>
          <w:bCs/>
          <w:iCs/>
          <w:sz w:val="20"/>
          <w:szCs w:val="20"/>
          <w:lang w:eastAsia="it-IT"/>
        </w:rPr>
        <w:t>Consip, l’esatto e corretto pagamento dei costi delle verifiche ispettive;</w:t>
      </w:r>
    </w:p>
    <w:p w14:paraId="013DA341" w14:textId="77777777" w:rsidR="00C61DD1" w:rsidRPr="00C61DD1" w:rsidRDefault="00C61DD1" w:rsidP="00C61DD1">
      <w:pPr>
        <w:widowControl w:val="0"/>
        <w:spacing w:line="300" w:lineRule="exact"/>
        <w:ind w:left="284" w:hanging="284"/>
        <w:rPr>
          <w:rFonts w:ascii="Calibri" w:hAnsi="Calibri"/>
          <w:b/>
          <w:bCs/>
          <w:i/>
          <w:iCs/>
          <w:sz w:val="20"/>
          <w:szCs w:val="20"/>
          <w:lang w:eastAsia="it-IT"/>
        </w:rPr>
      </w:pPr>
      <w:r w:rsidRPr="00C61DD1">
        <w:rPr>
          <w:rFonts w:ascii="Calibri" w:hAnsi="Calibri"/>
          <w:b/>
          <w:bCs/>
          <w:i/>
          <w:iCs/>
          <w:sz w:val="20"/>
          <w:szCs w:val="20"/>
          <w:lang w:eastAsia="it-IT"/>
        </w:rPr>
        <w:t>(c</w:t>
      </w:r>
      <w:r w:rsidRPr="00C61DD1">
        <w:rPr>
          <w:rFonts w:ascii="Calibri" w:hAnsi="Calibri"/>
          <w:b/>
          <w:i/>
          <w:sz w:val="20"/>
          <w:szCs w:val="20"/>
          <w:lang w:eastAsia="it-IT"/>
        </w:rPr>
        <w:t>)</w:t>
      </w:r>
      <w:r w:rsidRPr="00C61DD1">
        <w:rPr>
          <w:rFonts w:ascii="Calibri" w:hAnsi="Calibri"/>
          <w:bCs/>
          <w:iCs/>
          <w:sz w:val="20"/>
          <w:szCs w:val="20"/>
          <w:lang w:eastAsia="it-IT"/>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w:t>
      </w:r>
      <w:proofErr w:type="gramStart"/>
      <w:r w:rsidRPr="00C61DD1">
        <w:rPr>
          <w:rFonts w:ascii="Calibri" w:hAnsi="Calibri"/>
          <w:bCs/>
          <w:iCs/>
          <w:sz w:val="20"/>
          <w:szCs w:val="20"/>
          <w:lang w:eastAsia="it-IT"/>
        </w:rPr>
        <w:t>_,_</w:t>
      </w:r>
      <w:proofErr w:type="gramEnd"/>
      <w:r w:rsidRPr="00C61DD1">
        <w:rPr>
          <w:rFonts w:ascii="Calibri" w:hAnsi="Calibri"/>
          <w:bCs/>
          <w:iCs/>
          <w:sz w:val="20"/>
          <w:szCs w:val="20"/>
          <w:lang w:eastAsia="it-IT"/>
        </w:rPr>
        <w:t>__= (______/__);</w:t>
      </w:r>
    </w:p>
    <w:p w14:paraId="34ACA46B" w14:textId="77777777" w:rsidR="00C61DD1" w:rsidRPr="00C61DD1" w:rsidRDefault="00C61DD1" w:rsidP="00C61DD1">
      <w:pPr>
        <w:widowControl w:val="0"/>
        <w:spacing w:line="300" w:lineRule="exact"/>
        <w:ind w:left="284" w:hanging="284"/>
        <w:rPr>
          <w:rFonts w:ascii="Calibri" w:hAnsi="Calibri"/>
          <w:sz w:val="20"/>
          <w:szCs w:val="20"/>
          <w:lang w:eastAsia="it-IT"/>
        </w:rPr>
      </w:pPr>
      <w:r w:rsidRPr="00C61DD1">
        <w:rPr>
          <w:rFonts w:ascii="Calibri" w:hAnsi="Calibri"/>
          <w:b/>
          <w:bCs/>
          <w:i/>
          <w:iCs/>
          <w:sz w:val="20"/>
          <w:szCs w:val="20"/>
          <w:lang w:eastAsia="it-IT"/>
        </w:rPr>
        <w:t>(d)</w:t>
      </w:r>
      <w:r w:rsidRPr="00C61DD1">
        <w:rPr>
          <w:rFonts w:ascii="Calibri" w:hAnsi="Calibri"/>
          <w:sz w:val="20"/>
          <w:szCs w:val="20"/>
          <w:lang w:eastAsia="it-IT"/>
        </w:rPr>
        <w:t xml:space="preserve"> il sottoscritto Istituto di Credito ________</w:t>
      </w:r>
      <w:proofErr w:type="gramStart"/>
      <w:r w:rsidRPr="00C61DD1">
        <w:rPr>
          <w:rFonts w:ascii="Calibri" w:hAnsi="Calibri"/>
          <w:sz w:val="20"/>
          <w:szCs w:val="20"/>
          <w:lang w:eastAsia="it-IT"/>
        </w:rPr>
        <w:t>_[</w:t>
      </w:r>
      <w:proofErr w:type="gramEnd"/>
      <w:r w:rsidRPr="00C61DD1">
        <w:rPr>
          <w:rFonts w:ascii="Calibri" w:hAnsi="Calibri"/>
          <w:b/>
          <w:i/>
          <w:sz w:val="20"/>
          <w:szCs w:val="20"/>
          <w:lang w:eastAsia="it-IT"/>
        </w:rPr>
        <w:t>ovvero, in alternativa</w:t>
      </w:r>
      <w:r w:rsidRPr="00C61DD1">
        <w:rPr>
          <w:rFonts w:ascii="Calibri" w:hAnsi="Calibri"/>
          <w:sz w:val="20"/>
          <w:szCs w:val="20"/>
          <w:lang w:eastAsia="it-IT"/>
        </w:rPr>
        <w:t xml:space="preserve">: la sottoscritta Società Finanziaria </w:t>
      </w:r>
      <w:r w:rsidRPr="00C61DD1">
        <w:rPr>
          <w:rFonts w:ascii="Calibri" w:hAnsi="Calibri"/>
          <w:b/>
          <w:i/>
          <w:sz w:val="20"/>
          <w:szCs w:val="20"/>
          <w:lang w:eastAsia="it-IT"/>
        </w:rPr>
        <w:t>ovvero, in alternativa</w:t>
      </w:r>
      <w:r w:rsidRPr="00C61DD1">
        <w:rPr>
          <w:rFonts w:ascii="Calibri" w:hAnsi="Calibri"/>
          <w:sz w:val="20"/>
          <w:szCs w:val="20"/>
          <w:lang w:eastAsia="it-IT"/>
        </w:rPr>
        <w:t>: la sottoscritta Impresa di Assicurazione], con sede in ____, Via ________________, n. _ si è dichiarato/a disponibile a concedere la predetta garanzia.</w:t>
      </w:r>
    </w:p>
    <w:p w14:paraId="5E2C725D" w14:textId="77777777" w:rsidR="00C61DD1" w:rsidRPr="00C61DD1" w:rsidRDefault="00C61DD1" w:rsidP="00C61DD1">
      <w:pPr>
        <w:widowControl w:val="0"/>
        <w:spacing w:line="300" w:lineRule="exact"/>
        <w:rPr>
          <w:rFonts w:ascii="Calibri" w:hAnsi="Calibri"/>
          <w:sz w:val="20"/>
          <w:szCs w:val="20"/>
          <w:lang w:eastAsia="it-IT"/>
        </w:rPr>
      </w:pPr>
    </w:p>
    <w:p w14:paraId="6A2C48CA"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Tutto ciò premesso, a valere quale parte integrante e sostanziale della presente lettera, il sottoscritto Istituto di Credito ___________[</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 sottoscritta Società Finanziaria </w:t>
      </w:r>
      <w:r w:rsidRPr="00C61DD1">
        <w:rPr>
          <w:rFonts w:ascii="Calibri" w:hAnsi="Calibri"/>
          <w:b/>
          <w:i/>
          <w:sz w:val="20"/>
          <w:szCs w:val="20"/>
          <w:lang w:eastAsia="it-IT"/>
        </w:rPr>
        <w:t>ovvero, in alternativa</w:t>
      </w:r>
      <w:r w:rsidRPr="00C61DD1">
        <w:rPr>
          <w:rFonts w:ascii="Calibri" w:hAnsi="Calibri"/>
          <w:sz w:val="20"/>
          <w:szCs w:val="20"/>
          <w:lang w:eastAsia="it-IT"/>
        </w:rPr>
        <w:t>: la sottoscritta Impresa di Assicurazione] (in seguito per brevità anche l’“Istituto”</w:t>
      </w:r>
      <w:r w:rsidRPr="00C61DD1">
        <w:rPr>
          <w:rFonts w:ascii="Calibri" w:hAnsi="Calibri"/>
          <w:b/>
          <w:bCs/>
          <w:i/>
          <w:iCs/>
          <w:sz w:val="20"/>
          <w:szCs w:val="20"/>
          <w:lang w:eastAsia="it-IT"/>
        </w:rPr>
        <w:t xml:space="preserve"> ovvero, in alternativa:</w:t>
      </w:r>
      <w:r w:rsidRPr="00C61DD1">
        <w:rPr>
          <w:rFonts w:ascii="Calibri" w:hAnsi="Calibri"/>
          <w:sz w:val="20"/>
          <w:szCs w:val="20"/>
          <w:lang w:eastAsia="it-IT"/>
        </w:rPr>
        <w:t xml:space="preserve"> la “Società”</w:t>
      </w:r>
      <w:r w:rsidRPr="00C61DD1">
        <w:rPr>
          <w:rFonts w:ascii="Calibri" w:hAnsi="Calibri"/>
          <w:b/>
          <w:bCs/>
          <w:i/>
          <w:iCs/>
          <w:sz w:val="20"/>
          <w:szCs w:val="20"/>
          <w:lang w:eastAsia="it-IT"/>
        </w:rPr>
        <w:t xml:space="preserve"> ovvero, in alternativa: </w:t>
      </w:r>
      <w:r w:rsidRPr="00C61DD1">
        <w:rPr>
          <w:rFonts w:ascii="Calibri" w:hAnsi="Calibri"/>
          <w:sz w:val="20"/>
          <w:szCs w:val="20"/>
          <w:lang w:eastAsia="it-IT"/>
        </w:rPr>
        <w:t>l’“Assicuratore”), con sede  in ______, Via ____, n. _, iscritto/a nel registro delle imprese di</w:t>
      </w:r>
      <w:r w:rsidRPr="00C61DD1">
        <w:rPr>
          <w:rFonts w:ascii="Calibri" w:hAnsi="Calibri"/>
          <w:i/>
          <w:iCs/>
          <w:sz w:val="20"/>
          <w:szCs w:val="20"/>
          <w:lang w:eastAsia="it-IT"/>
        </w:rPr>
        <w:t xml:space="preserve"> ________</w:t>
      </w:r>
      <w:r w:rsidRPr="00C61DD1">
        <w:rPr>
          <w:rFonts w:ascii="Calibri" w:hAnsi="Calibri"/>
          <w:sz w:val="20"/>
          <w:szCs w:val="20"/>
          <w:lang w:eastAsia="it-IT"/>
        </w:rPr>
        <w:t xml:space="preserve"> al n. ___ iscritto/a all’albo delle banche presso la Banca d’Italia,</w:t>
      </w:r>
      <w:r w:rsidRPr="00C61DD1">
        <w:rPr>
          <w:rFonts w:ascii="Calibri" w:hAnsi="Calibri"/>
          <w:i/>
          <w:iCs/>
          <w:sz w:val="20"/>
          <w:szCs w:val="20"/>
          <w:lang w:eastAsia="it-IT"/>
        </w:rPr>
        <w:t xml:space="preserve"> </w:t>
      </w:r>
      <w:r w:rsidRPr="00C61DD1">
        <w:rPr>
          <w:rFonts w:ascii="Calibri" w:hAnsi="Calibri"/>
          <w:sz w:val="20"/>
          <w:szCs w:val="20"/>
          <w:lang w:eastAsia="it-IT"/>
        </w:rPr>
        <w:t xml:space="preserve">nella persona dei suoi procuratori Sig. _______ _________________, nato a ______, il _________ e Sig. __________ nato a ___________ il __________, in forza di procura speciale del _________, con la presente si costituisce fideiussore nell’interesse della ________________ </w:t>
      </w:r>
      <w:r w:rsidRPr="00C61DD1">
        <w:rPr>
          <w:rFonts w:ascii="Calibri" w:hAnsi="Calibri"/>
          <w:i/>
          <w:iCs/>
          <w:sz w:val="20"/>
          <w:szCs w:val="20"/>
          <w:lang w:eastAsia="it-IT"/>
        </w:rPr>
        <w:t>(Fornitore)</w:t>
      </w:r>
      <w:r w:rsidRPr="00C61DD1">
        <w:rPr>
          <w:rFonts w:ascii="Calibri" w:hAnsi="Calibri"/>
          <w:sz w:val="20"/>
          <w:szCs w:val="20"/>
          <w:lang w:eastAsia="it-IT"/>
        </w:rPr>
        <w:t xml:space="preserve"> in favore della Consip S.p.A. e garantisce </w:t>
      </w:r>
      <w:r w:rsidRPr="00C61DD1">
        <w:rPr>
          <w:rFonts w:ascii="Calibri" w:hAnsi="Calibri"/>
          <w:sz w:val="20"/>
          <w:szCs w:val="20"/>
          <w:lang w:eastAsia="it-IT"/>
        </w:rPr>
        <w:lastRenderedPageBreak/>
        <w:t>l’adempimento dell’obbligo assunto dal Fornitore con la stipula dell’Accordo Quadro del pagamento, dei costi per le verifiche ispettive effettuate dall’Organismo di Ispezione da effettuarsi nei confronti della Consip S.p.A., il tutto sino ad un importo massimo pari ad Euro ____________,___= (_______________/__).</w:t>
      </w:r>
    </w:p>
    <w:p w14:paraId="3FF15E3A" w14:textId="77777777" w:rsidR="00C61DD1" w:rsidRPr="00C61DD1" w:rsidRDefault="00C61DD1" w:rsidP="00C61DD1">
      <w:pPr>
        <w:widowControl w:val="0"/>
        <w:spacing w:line="300" w:lineRule="exact"/>
        <w:rPr>
          <w:rFonts w:ascii="Calibri" w:hAnsi="Calibri"/>
          <w:sz w:val="20"/>
          <w:szCs w:val="20"/>
          <w:lang w:eastAsia="it-IT"/>
        </w:rPr>
      </w:pPr>
    </w:p>
    <w:p w14:paraId="29B89FAD"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La garanzia è prestata alle seguenti condizioni:</w:t>
      </w:r>
    </w:p>
    <w:p w14:paraId="2AD28A10" w14:textId="77777777" w:rsidR="00C61DD1" w:rsidRPr="00C61DD1" w:rsidRDefault="00C61DD1" w:rsidP="00C61DD1">
      <w:pPr>
        <w:widowControl w:val="0"/>
        <w:spacing w:line="300" w:lineRule="exact"/>
        <w:rPr>
          <w:rFonts w:ascii="Calibri" w:hAnsi="Calibri"/>
          <w:sz w:val="20"/>
          <w:szCs w:val="20"/>
          <w:lang w:eastAsia="it-IT"/>
        </w:rPr>
      </w:pPr>
    </w:p>
    <w:p w14:paraId="6A0755F6" w14:textId="77777777" w:rsidR="00C61DD1" w:rsidRPr="00C61DD1" w:rsidRDefault="00C61DD1" w:rsidP="00C61DD1">
      <w:pPr>
        <w:widowControl w:val="0"/>
        <w:numPr>
          <w:ilvl w:val="0"/>
          <w:numId w:val="76"/>
        </w:numPr>
        <w:autoSpaceDE w:val="0"/>
        <w:autoSpaceDN w:val="0"/>
        <w:adjustRightInd w:val="0"/>
        <w:spacing w:line="300" w:lineRule="exact"/>
        <w:rPr>
          <w:rFonts w:ascii="Calibri" w:hAnsi="Calibri"/>
          <w:sz w:val="20"/>
          <w:szCs w:val="20"/>
          <w:lang w:eastAsia="it-IT"/>
        </w:rPr>
      </w:pPr>
      <w:r w:rsidRPr="00C61DD1">
        <w:rPr>
          <w:rFonts w:ascii="Calibri" w:hAnsi="Calibri"/>
          <w:sz w:val="20"/>
          <w:szCs w:val="20"/>
          <w:lang w:eastAsia="it-IT"/>
        </w:rPr>
        <w:t>L’Istituto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 Società, </w:t>
      </w:r>
      <w:r w:rsidRPr="00C61DD1">
        <w:rPr>
          <w:rFonts w:ascii="Calibri" w:hAnsi="Calibri"/>
          <w:b/>
          <w:i/>
          <w:sz w:val="20"/>
          <w:szCs w:val="20"/>
          <w:lang w:eastAsia="it-IT"/>
        </w:rPr>
        <w:t>ovvero, in alternativa</w:t>
      </w:r>
      <w:r w:rsidRPr="00C61DD1">
        <w:rPr>
          <w:rFonts w:ascii="Calibri" w:hAnsi="Calibri"/>
          <w:sz w:val="20"/>
          <w:szCs w:val="20"/>
          <w:lang w:eastAsia="it-IT"/>
        </w:rPr>
        <w:t>: l’Assicuratore] si impegna, irrevocabilmente ed incondizionatamente, ad effettuare il pagamento sino all’importo massimo di Euro ___________</w:t>
      </w:r>
      <w:proofErr w:type="gramStart"/>
      <w:r w:rsidRPr="00C61DD1">
        <w:rPr>
          <w:rFonts w:ascii="Calibri" w:hAnsi="Calibri"/>
          <w:sz w:val="20"/>
          <w:szCs w:val="20"/>
          <w:lang w:eastAsia="it-IT"/>
        </w:rPr>
        <w:t>_,_</w:t>
      </w:r>
      <w:proofErr w:type="gramEnd"/>
      <w:r w:rsidRPr="00C61DD1">
        <w:rPr>
          <w:rFonts w:ascii="Calibri" w:hAnsi="Calibri"/>
          <w:sz w:val="20"/>
          <w:szCs w:val="20"/>
          <w:lang w:eastAsia="it-IT"/>
        </w:rPr>
        <w:t xml:space="preserve">__= (_______________/__), entro quindici giorni, a semplice richiesta scritta della Consip S.p.A. formulata a mezzo raccomandata con ricevuta di ritorno o a mezzo </w:t>
      </w:r>
      <w:proofErr w:type="spellStart"/>
      <w:r w:rsidRPr="00C61DD1">
        <w:rPr>
          <w:rFonts w:ascii="Calibri" w:hAnsi="Calibri"/>
          <w:sz w:val="20"/>
          <w:szCs w:val="20"/>
          <w:lang w:eastAsia="it-IT"/>
        </w:rPr>
        <w:t>pec</w:t>
      </w:r>
      <w:proofErr w:type="spellEnd"/>
      <w:r w:rsidRPr="00C61DD1">
        <w:rPr>
          <w:rFonts w:ascii="Calibri" w:hAnsi="Calibri"/>
          <w:sz w:val="20"/>
          <w:szCs w:val="20"/>
          <w:lang w:eastAsia="it-IT"/>
        </w:rPr>
        <w:t>.</w:t>
      </w:r>
    </w:p>
    <w:p w14:paraId="3679A984" w14:textId="77777777" w:rsidR="00C61DD1" w:rsidRPr="00C61DD1" w:rsidRDefault="00C61DD1" w:rsidP="00C61DD1">
      <w:pPr>
        <w:widowControl w:val="0"/>
        <w:numPr>
          <w:ilvl w:val="0"/>
          <w:numId w:val="76"/>
        </w:numPr>
        <w:tabs>
          <w:tab w:val="num" w:pos="360"/>
        </w:tabs>
        <w:spacing w:line="300" w:lineRule="exact"/>
        <w:rPr>
          <w:rFonts w:ascii="Calibri" w:hAnsi="Calibri"/>
          <w:sz w:val="20"/>
          <w:szCs w:val="20"/>
          <w:lang w:eastAsia="it-IT"/>
        </w:rPr>
      </w:pPr>
      <w:r w:rsidRPr="00C61DD1">
        <w:rPr>
          <w:rFonts w:ascii="Calibri" w:hAnsi="Calibri"/>
          <w:sz w:val="20"/>
          <w:szCs w:val="20"/>
          <w:lang w:eastAsia="it-IT"/>
        </w:rPr>
        <w:t>Alla richiesta non potrà essere opposta alcuna eccezione dall’Istituto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dalla Società, </w:t>
      </w:r>
      <w:r w:rsidRPr="00C61DD1">
        <w:rPr>
          <w:rFonts w:ascii="Calibri" w:hAnsi="Calibri"/>
          <w:b/>
          <w:i/>
          <w:sz w:val="20"/>
          <w:szCs w:val="20"/>
          <w:lang w:eastAsia="it-IT"/>
        </w:rPr>
        <w:t>ovvero, in alternativa</w:t>
      </w:r>
      <w:r w:rsidRPr="00C61DD1">
        <w:rPr>
          <w:rFonts w:ascii="Calibri" w:hAnsi="Calibri"/>
          <w:sz w:val="20"/>
          <w:szCs w:val="20"/>
          <w:lang w:eastAsia="it-IT"/>
        </w:rPr>
        <w:t>: dall’Assicuratore], anche nell’eventualità di opposizione proposta dal Fornitore</w:t>
      </w:r>
      <w:r w:rsidRPr="00C61DD1">
        <w:rPr>
          <w:rFonts w:ascii="Calibri" w:hAnsi="Calibri"/>
          <w:i/>
          <w:iCs/>
          <w:sz w:val="20"/>
          <w:szCs w:val="20"/>
          <w:lang w:eastAsia="it-IT"/>
        </w:rPr>
        <w:t xml:space="preserve"> </w:t>
      </w:r>
      <w:r w:rsidRPr="00C61DD1">
        <w:rPr>
          <w:rFonts w:ascii="Calibri" w:hAnsi="Calibri"/>
          <w:sz w:val="20"/>
          <w:szCs w:val="20"/>
          <w:lang w:eastAsia="it-IT"/>
        </w:rPr>
        <w:t>o da altri soggetti comunque interessati ed anche nel caso in cui il Fornitore</w:t>
      </w:r>
      <w:r w:rsidRPr="00C61DD1">
        <w:rPr>
          <w:rFonts w:ascii="Calibri" w:hAnsi="Calibri"/>
          <w:i/>
          <w:iCs/>
          <w:sz w:val="20"/>
          <w:szCs w:val="20"/>
          <w:lang w:eastAsia="it-IT"/>
        </w:rPr>
        <w:t xml:space="preserve"> </w:t>
      </w:r>
      <w:r w:rsidRPr="00C61DD1">
        <w:rPr>
          <w:rFonts w:ascii="Calibri" w:hAnsi="Calibri"/>
          <w:sz w:val="20"/>
          <w:szCs w:val="20"/>
          <w:lang w:eastAsia="it-IT"/>
        </w:rPr>
        <w:t>sia stato dichiarato nel frattempo fallito ovvero sottoposto a procedure concorsuali o posto in liquidazione.</w:t>
      </w:r>
    </w:p>
    <w:p w14:paraId="7468FD0C" w14:textId="77777777" w:rsidR="00C61DD1" w:rsidRPr="00C61DD1" w:rsidRDefault="00C61DD1" w:rsidP="00C61DD1">
      <w:pPr>
        <w:widowControl w:val="0"/>
        <w:numPr>
          <w:ilvl w:val="0"/>
          <w:numId w:val="76"/>
        </w:numPr>
        <w:tabs>
          <w:tab w:val="num" w:pos="360"/>
        </w:tabs>
        <w:autoSpaceDE w:val="0"/>
        <w:autoSpaceDN w:val="0"/>
        <w:adjustRightInd w:val="0"/>
        <w:spacing w:line="300" w:lineRule="exact"/>
        <w:rPr>
          <w:rFonts w:ascii="Calibri" w:hAnsi="Calibri"/>
          <w:sz w:val="20"/>
          <w:szCs w:val="20"/>
          <w:lang w:eastAsia="it-IT"/>
        </w:rPr>
      </w:pPr>
      <w:r w:rsidRPr="00C61DD1">
        <w:rPr>
          <w:rFonts w:ascii="Calibri" w:hAnsi="Calibri"/>
          <w:sz w:val="20"/>
          <w:szCs w:val="20"/>
          <w:lang w:eastAsia="it-IT"/>
        </w:rPr>
        <w:t>L’Istituto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 Società,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14:paraId="7AC0BC3A" w14:textId="77777777" w:rsidR="00C61DD1" w:rsidRPr="00C61DD1" w:rsidRDefault="00C61DD1" w:rsidP="00C61DD1">
      <w:pPr>
        <w:widowControl w:val="0"/>
        <w:numPr>
          <w:ilvl w:val="0"/>
          <w:numId w:val="76"/>
        </w:numPr>
        <w:tabs>
          <w:tab w:val="num" w:pos="360"/>
        </w:tabs>
        <w:autoSpaceDE w:val="0"/>
        <w:autoSpaceDN w:val="0"/>
        <w:adjustRightInd w:val="0"/>
        <w:spacing w:line="300" w:lineRule="exact"/>
        <w:rPr>
          <w:rFonts w:ascii="Calibri" w:hAnsi="Calibri"/>
          <w:strike/>
          <w:sz w:val="20"/>
          <w:szCs w:val="20"/>
          <w:lang w:eastAsia="it-IT"/>
        </w:rPr>
      </w:pPr>
      <w:r w:rsidRPr="00C61DD1">
        <w:rPr>
          <w:rFonts w:ascii="Calibri" w:hAnsi="Calibri"/>
          <w:sz w:val="20"/>
          <w:szCs w:val="20"/>
          <w:lang w:eastAsia="it-IT"/>
        </w:rPr>
        <w:t xml:space="preserve">La presente garanzia opererà per tutta la durata dell’Accordo Quadro, anche eventualmente prorogata, e dei singoli Contratti di Fornitura e comunque, sino alla completa ed esatta esecuzione dell’obbligo del pagamento delle verifiche ispettive e sarà svincolata progressivamente </w:t>
      </w:r>
      <w:r w:rsidRPr="00C61DD1">
        <w:rPr>
          <w:rFonts w:ascii="Calibri" w:hAnsi="Calibri"/>
          <w:sz w:val="20"/>
          <w:szCs w:val="20"/>
          <w:shd w:val="clear" w:color="auto" w:fill="FFFFFF"/>
          <w:lang w:eastAsia="it-IT"/>
        </w:rPr>
        <w:t xml:space="preserve">a misura dell’avanzamento dell’esecuzione in ordine al pagamento dei costi delle predette verifiche ispettive. </w:t>
      </w:r>
    </w:p>
    <w:p w14:paraId="4F01FB79" w14:textId="77777777" w:rsidR="00C61DD1" w:rsidRPr="00C61DD1" w:rsidRDefault="00C61DD1" w:rsidP="00C61DD1">
      <w:pPr>
        <w:widowControl w:val="0"/>
        <w:numPr>
          <w:ilvl w:val="0"/>
          <w:numId w:val="76"/>
        </w:numPr>
        <w:tabs>
          <w:tab w:val="num" w:pos="360"/>
        </w:tabs>
        <w:autoSpaceDE w:val="0"/>
        <w:autoSpaceDN w:val="0"/>
        <w:adjustRightInd w:val="0"/>
        <w:spacing w:line="300" w:lineRule="exact"/>
        <w:rPr>
          <w:rFonts w:ascii="Calibri" w:hAnsi="Calibri"/>
          <w:sz w:val="20"/>
          <w:szCs w:val="20"/>
          <w:lang w:eastAsia="it-IT"/>
        </w:rPr>
      </w:pPr>
      <w:r w:rsidRPr="00C61DD1">
        <w:rPr>
          <w:rFonts w:ascii="Calibri" w:hAnsi="Calibri"/>
          <w:sz w:val="20"/>
          <w:szCs w:val="20"/>
          <w:lang w:eastAsia="it-IT"/>
        </w:rPr>
        <w:t>L’Istituto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 Società,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l’Assicuratore] sarà liberato dal vincolo di cui alla presente garanzia solo con il consenso espresso in forma scritta dalla Consip </w:t>
      </w:r>
      <w:proofErr w:type="gramStart"/>
      <w:r w:rsidRPr="00C61DD1">
        <w:rPr>
          <w:rFonts w:ascii="Calibri" w:hAnsi="Calibri"/>
          <w:sz w:val="20"/>
          <w:szCs w:val="20"/>
          <w:lang w:eastAsia="it-IT"/>
        </w:rPr>
        <w:t>S.p.A..</w:t>
      </w:r>
      <w:proofErr w:type="gramEnd"/>
    </w:p>
    <w:p w14:paraId="1A193B48" w14:textId="77777777" w:rsidR="00C61DD1" w:rsidRPr="00C61DD1" w:rsidRDefault="00C61DD1" w:rsidP="00C61DD1">
      <w:pPr>
        <w:widowControl w:val="0"/>
        <w:numPr>
          <w:ilvl w:val="0"/>
          <w:numId w:val="76"/>
        </w:numPr>
        <w:tabs>
          <w:tab w:val="num" w:pos="360"/>
        </w:tabs>
        <w:autoSpaceDE w:val="0"/>
        <w:autoSpaceDN w:val="0"/>
        <w:adjustRightInd w:val="0"/>
        <w:spacing w:line="300" w:lineRule="exact"/>
        <w:rPr>
          <w:rFonts w:ascii="Calibri" w:hAnsi="Calibri"/>
          <w:sz w:val="20"/>
          <w:szCs w:val="20"/>
          <w:lang w:eastAsia="it-IT"/>
        </w:rPr>
      </w:pPr>
      <w:r w:rsidRPr="00C61DD1">
        <w:rPr>
          <w:rFonts w:ascii="Calibri" w:hAnsi="Calibri"/>
          <w:sz w:val="20"/>
          <w:szCs w:val="20"/>
          <w:lang w:eastAsia="it-IT"/>
        </w:rPr>
        <w:t xml:space="preserve">La presente garanzia non potrà formare oggetto di cessione a terzi, ad alcun titolo o causa, da parte della Consip </w:t>
      </w:r>
      <w:proofErr w:type="gramStart"/>
      <w:r w:rsidRPr="00C61DD1">
        <w:rPr>
          <w:rFonts w:ascii="Calibri" w:hAnsi="Calibri"/>
          <w:sz w:val="20"/>
          <w:szCs w:val="20"/>
          <w:lang w:eastAsia="it-IT"/>
        </w:rPr>
        <w:t>S.p.A..</w:t>
      </w:r>
      <w:proofErr w:type="gramEnd"/>
    </w:p>
    <w:p w14:paraId="55040954" w14:textId="77777777" w:rsidR="00C61DD1" w:rsidRPr="00C61DD1" w:rsidRDefault="00C61DD1" w:rsidP="00C61DD1">
      <w:pPr>
        <w:widowControl w:val="0"/>
        <w:numPr>
          <w:ilvl w:val="0"/>
          <w:numId w:val="76"/>
        </w:numPr>
        <w:autoSpaceDE w:val="0"/>
        <w:autoSpaceDN w:val="0"/>
        <w:adjustRightInd w:val="0"/>
        <w:spacing w:line="300" w:lineRule="exact"/>
        <w:rPr>
          <w:rFonts w:ascii="Calibri" w:hAnsi="Calibri"/>
          <w:i/>
          <w:iCs/>
          <w:sz w:val="20"/>
          <w:szCs w:val="20"/>
          <w:lang w:eastAsia="it-IT"/>
        </w:rPr>
      </w:pPr>
      <w:r w:rsidRPr="00C61DD1">
        <w:rPr>
          <w:rFonts w:ascii="Calibri" w:hAnsi="Calibri"/>
          <w:sz w:val="20"/>
          <w:szCs w:val="20"/>
          <w:lang w:eastAsia="it-IT"/>
        </w:rPr>
        <w:t xml:space="preserve">La presente garanzia è regolata, per tutto quanto non espressamente previsto dal presente contratto, dalla legge italiana e verrà interpretata in conformità alla medesima. </w:t>
      </w:r>
    </w:p>
    <w:p w14:paraId="16E6C2FF" w14:textId="77777777" w:rsidR="00C61DD1" w:rsidRPr="00C61DD1" w:rsidRDefault="00C61DD1" w:rsidP="00C61DD1">
      <w:pPr>
        <w:widowControl w:val="0"/>
        <w:numPr>
          <w:ilvl w:val="0"/>
          <w:numId w:val="76"/>
        </w:numPr>
        <w:autoSpaceDE w:val="0"/>
        <w:autoSpaceDN w:val="0"/>
        <w:adjustRightInd w:val="0"/>
        <w:spacing w:line="300" w:lineRule="exact"/>
        <w:rPr>
          <w:rFonts w:ascii="Calibri" w:hAnsi="Calibri"/>
          <w:b/>
          <w:sz w:val="20"/>
          <w:szCs w:val="20"/>
          <w:lang w:eastAsia="it-IT"/>
        </w:rPr>
      </w:pPr>
      <w:r w:rsidRPr="00C61DD1">
        <w:rPr>
          <w:rFonts w:ascii="Calibri" w:hAnsi="Calibri"/>
          <w:sz w:val="20"/>
          <w:szCs w:val="20"/>
          <w:lang w:eastAsia="it-IT"/>
        </w:rPr>
        <w:t>In caso di controversia, comunque occasionata o derivante dal presente contratto, tra l’Istituto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 Società, </w:t>
      </w:r>
      <w:r w:rsidRPr="00C61DD1">
        <w:rPr>
          <w:rFonts w:ascii="Calibri" w:hAnsi="Calibri"/>
          <w:b/>
          <w:i/>
          <w:sz w:val="20"/>
          <w:szCs w:val="20"/>
          <w:lang w:eastAsia="it-IT"/>
        </w:rPr>
        <w:t>ovvero, in alternativa</w:t>
      </w:r>
      <w:r w:rsidRPr="00C61DD1">
        <w:rPr>
          <w:rFonts w:ascii="Calibri" w:hAnsi="Calibri"/>
          <w:sz w:val="20"/>
          <w:szCs w:val="20"/>
          <w:lang w:eastAsia="it-IT"/>
        </w:rPr>
        <w:t xml:space="preserve">: l’Assicuratore] e la Consip S.p.A. è competente in via esclusiva il </w:t>
      </w:r>
      <w:r w:rsidRPr="00C61DD1">
        <w:rPr>
          <w:rFonts w:ascii="Calibri" w:hAnsi="Calibri"/>
          <w:b/>
          <w:sz w:val="20"/>
          <w:szCs w:val="20"/>
          <w:lang w:eastAsia="it-IT"/>
        </w:rPr>
        <w:t>Foro di Roma.</w:t>
      </w:r>
    </w:p>
    <w:p w14:paraId="2DD35E32" w14:textId="77777777" w:rsidR="00C61DD1" w:rsidRPr="00C61DD1" w:rsidRDefault="00C61DD1" w:rsidP="00C61DD1">
      <w:pPr>
        <w:widowControl w:val="0"/>
        <w:tabs>
          <w:tab w:val="left" w:pos="5103"/>
        </w:tabs>
        <w:spacing w:line="300" w:lineRule="exact"/>
        <w:rPr>
          <w:rFonts w:ascii="Calibri" w:hAnsi="Calibri"/>
          <w:sz w:val="20"/>
          <w:szCs w:val="20"/>
          <w:lang w:eastAsia="it-IT"/>
        </w:rPr>
      </w:pPr>
    </w:p>
    <w:p w14:paraId="20D1686D" w14:textId="77777777" w:rsidR="00C61DD1" w:rsidRPr="00C61DD1" w:rsidRDefault="00C61DD1" w:rsidP="00C61DD1">
      <w:pPr>
        <w:widowControl w:val="0"/>
        <w:tabs>
          <w:tab w:val="left" w:pos="5103"/>
        </w:tabs>
        <w:spacing w:line="300" w:lineRule="exact"/>
        <w:rPr>
          <w:rFonts w:ascii="Calibri" w:hAnsi="Calibri"/>
          <w:sz w:val="20"/>
          <w:szCs w:val="24"/>
          <w:lang w:eastAsia="it-IT"/>
        </w:rPr>
      </w:pPr>
      <w:r w:rsidRPr="00C61DD1">
        <w:rPr>
          <w:rFonts w:ascii="Calibri" w:hAnsi="Calibri"/>
          <w:sz w:val="20"/>
          <w:szCs w:val="24"/>
          <w:lang w:eastAsia="it-IT"/>
        </w:rPr>
        <w:t>Il Fornitore</w:t>
      </w:r>
      <w:r w:rsidRPr="00C61DD1">
        <w:rPr>
          <w:rFonts w:ascii="Calibri" w:hAnsi="Calibri"/>
          <w:sz w:val="20"/>
          <w:szCs w:val="24"/>
          <w:lang w:eastAsia="it-IT"/>
        </w:rPr>
        <w:tab/>
        <w:t xml:space="preserve">L’Istituto </w:t>
      </w:r>
    </w:p>
    <w:p w14:paraId="1C9FE349" w14:textId="77777777" w:rsidR="00C61DD1" w:rsidRPr="00C61DD1" w:rsidRDefault="00C61DD1" w:rsidP="00C61DD1">
      <w:pPr>
        <w:widowControl w:val="0"/>
        <w:tabs>
          <w:tab w:val="left" w:pos="5103"/>
        </w:tabs>
        <w:spacing w:line="300" w:lineRule="exact"/>
        <w:ind w:left="5103"/>
        <w:rPr>
          <w:rFonts w:ascii="Calibri" w:hAnsi="Calibri" w:cs="Trebuchet MS"/>
          <w:sz w:val="20"/>
          <w:szCs w:val="24"/>
          <w:lang w:eastAsia="it-IT"/>
        </w:rPr>
      </w:pPr>
      <w:r w:rsidRPr="00C61DD1">
        <w:rPr>
          <w:rFonts w:ascii="Calibri" w:hAnsi="Calibri" w:cs="Trebuchet MS"/>
          <w:sz w:val="20"/>
          <w:szCs w:val="24"/>
          <w:lang w:eastAsia="it-IT"/>
        </w:rPr>
        <w:t>(</w:t>
      </w:r>
      <w:r w:rsidRPr="00C61DD1">
        <w:rPr>
          <w:rFonts w:ascii="Calibri" w:hAnsi="Calibri"/>
          <w:b/>
          <w:bCs/>
          <w:i/>
          <w:iCs/>
          <w:sz w:val="20"/>
          <w:szCs w:val="24"/>
          <w:lang w:eastAsia="it-IT"/>
        </w:rPr>
        <w:t>ovvero:</w:t>
      </w:r>
      <w:r w:rsidRPr="00C61DD1">
        <w:rPr>
          <w:rFonts w:ascii="Calibri" w:hAnsi="Calibri" w:cs="Trebuchet MS"/>
          <w:sz w:val="20"/>
          <w:szCs w:val="24"/>
          <w:lang w:eastAsia="it-IT"/>
        </w:rPr>
        <w:t xml:space="preserve"> La Società) </w:t>
      </w:r>
    </w:p>
    <w:p w14:paraId="3CDF1826" w14:textId="77777777" w:rsidR="00C61DD1" w:rsidRPr="00C61DD1" w:rsidRDefault="00C61DD1" w:rsidP="00C61DD1">
      <w:pPr>
        <w:widowControl w:val="0"/>
        <w:tabs>
          <w:tab w:val="left" w:pos="5103"/>
        </w:tabs>
        <w:spacing w:line="300" w:lineRule="exact"/>
        <w:ind w:left="5103"/>
        <w:rPr>
          <w:rFonts w:ascii="Calibri" w:hAnsi="Calibri"/>
          <w:b/>
          <w:sz w:val="20"/>
          <w:szCs w:val="24"/>
          <w:lang w:eastAsia="it-IT"/>
        </w:rPr>
      </w:pPr>
      <w:r w:rsidRPr="00C61DD1">
        <w:rPr>
          <w:rFonts w:ascii="Calibri" w:hAnsi="Calibri"/>
          <w:sz w:val="20"/>
          <w:szCs w:val="24"/>
          <w:lang w:eastAsia="it-IT"/>
        </w:rPr>
        <w:t>(</w:t>
      </w:r>
      <w:r w:rsidRPr="00C61DD1">
        <w:rPr>
          <w:rFonts w:ascii="Calibri" w:hAnsi="Calibri"/>
          <w:b/>
          <w:bCs/>
          <w:i/>
          <w:iCs/>
          <w:sz w:val="20"/>
          <w:szCs w:val="24"/>
          <w:lang w:eastAsia="it-IT"/>
        </w:rPr>
        <w:t>ovvero:</w:t>
      </w:r>
      <w:r w:rsidRPr="00C61DD1">
        <w:rPr>
          <w:rFonts w:ascii="Calibri" w:hAnsi="Calibri"/>
          <w:sz w:val="20"/>
          <w:szCs w:val="24"/>
          <w:lang w:eastAsia="it-IT"/>
        </w:rPr>
        <w:t xml:space="preserve"> L’Assicuratore)</w:t>
      </w:r>
    </w:p>
    <w:p w14:paraId="18BC4A3F" w14:textId="61AA3683" w:rsidR="00C61DD1" w:rsidRPr="00C61DD1" w:rsidRDefault="00C61DD1" w:rsidP="00C61DD1">
      <w:pPr>
        <w:widowControl w:val="0"/>
        <w:spacing w:line="360" w:lineRule="auto"/>
        <w:rPr>
          <w:rFonts w:ascii="Calibri" w:hAnsi="Calibri" w:cs="Trebuchet MS"/>
          <w:b/>
          <w:caps/>
          <w:kern w:val="2"/>
          <w:sz w:val="20"/>
          <w:szCs w:val="20"/>
          <w:lang w:eastAsia="it-IT"/>
        </w:rPr>
      </w:pPr>
      <w:r w:rsidRPr="00C61DD1">
        <w:rPr>
          <w:rFonts w:ascii="Calibri" w:hAnsi="Calibri"/>
          <w:b/>
          <w:caps/>
          <w:sz w:val="28"/>
          <w:szCs w:val="28"/>
          <w:lang w:eastAsia="it-IT"/>
        </w:rPr>
        <w:br w:type="page"/>
      </w:r>
      <w:r w:rsidRPr="00C61DD1">
        <w:rPr>
          <w:rFonts w:ascii="Calibri" w:hAnsi="Calibri" w:cs="Trebuchet MS"/>
          <w:b/>
          <w:caps/>
          <w:kern w:val="2"/>
          <w:sz w:val="20"/>
          <w:szCs w:val="20"/>
          <w:lang w:eastAsia="it-IT"/>
        </w:rPr>
        <w:lastRenderedPageBreak/>
        <w:t xml:space="preserve">Mod. 2 </w:t>
      </w:r>
    </w:p>
    <w:p w14:paraId="0A7912E1" w14:textId="77777777" w:rsidR="00C61DD1" w:rsidRPr="00C61DD1" w:rsidRDefault="00C61DD1" w:rsidP="00C61DD1">
      <w:pPr>
        <w:widowControl w:val="0"/>
        <w:spacing w:line="300" w:lineRule="exact"/>
        <w:outlineLvl w:val="0"/>
        <w:rPr>
          <w:rFonts w:ascii="Calibri" w:hAnsi="Calibri" w:cs="Trebuchet MS"/>
          <w:b/>
          <w:caps/>
          <w:kern w:val="2"/>
          <w:sz w:val="20"/>
          <w:szCs w:val="20"/>
          <w:lang w:eastAsia="it-IT"/>
        </w:rPr>
      </w:pPr>
      <w:r w:rsidRPr="00C61DD1">
        <w:rPr>
          <w:rFonts w:ascii="Calibri" w:hAnsi="Calibri" w:cs="Trebuchet MS"/>
          <w:b/>
          <w:caps/>
          <w:kern w:val="2"/>
          <w:sz w:val="20"/>
          <w:szCs w:val="20"/>
          <w:lang w:eastAsia="it-IT"/>
        </w:rPr>
        <w:t xml:space="preserve">FACSIMILE GARANZIA DEFINITIVA nei confronti di consip s.p.a. </w:t>
      </w:r>
    </w:p>
    <w:p w14:paraId="61D5F9DC" w14:textId="77777777" w:rsidR="00C61DD1" w:rsidRPr="00C61DD1" w:rsidRDefault="00C61DD1" w:rsidP="00C61DD1">
      <w:pPr>
        <w:widowControl w:val="0"/>
        <w:spacing w:line="300" w:lineRule="exact"/>
        <w:rPr>
          <w:rFonts w:ascii="Calibri" w:hAnsi="Calibri"/>
          <w:sz w:val="20"/>
          <w:szCs w:val="20"/>
          <w:lang w:eastAsia="it-IT"/>
        </w:rPr>
      </w:pPr>
    </w:p>
    <w:p w14:paraId="68DF48A2" w14:textId="77777777" w:rsidR="00C61DD1" w:rsidRPr="00C61DD1" w:rsidRDefault="00C61DD1" w:rsidP="00C61DD1">
      <w:pPr>
        <w:widowControl w:val="0"/>
        <w:tabs>
          <w:tab w:val="left" w:pos="5103"/>
        </w:tabs>
        <w:spacing w:line="300" w:lineRule="exact"/>
        <w:ind w:left="5103"/>
        <w:rPr>
          <w:rFonts w:ascii="Calibri" w:hAnsi="Calibri"/>
          <w:sz w:val="20"/>
          <w:szCs w:val="24"/>
          <w:lang w:eastAsia="it-IT"/>
        </w:rPr>
      </w:pPr>
      <w:r w:rsidRPr="00C61DD1">
        <w:rPr>
          <w:rFonts w:ascii="Calibri" w:hAnsi="Calibri"/>
          <w:sz w:val="20"/>
          <w:szCs w:val="24"/>
          <w:lang w:eastAsia="it-IT"/>
        </w:rPr>
        <w:t xml:space="preserve">Spett.le </w:t>
      </w:r>
    </w:p>
    <w:p w14:paraId="58F25547" w14:textId="77777777" w:rsidR="00C61DD1" w:rsidRPr="00C61DD1" w:rsidRDefault="00C61DD1" w:rsidP="00C61DD1">
      <w:pPr>
        <w:widowControl w:val="0"/>
        <w:tabs>
          <w:tab w:val="left" w:pos="5103"/>
        </w:tabs>
        <w:spacing w:line="300" w:lineRule="exact"/>
        <w:ind w:left="5103"/>
        <w:rPr>
          <w:rFonts w:ascii="Calibri" w:hAnsi="Calibri"/>
          <w:b/>
          <w:bCs/>
          <w:sz w:val="20"/>
          <w:szCs w:val="24"/>
          <w:lang w:eastAsia="it-IT"/>
        </w:rPr>
      </w:pPr>
      <w:r w:rsidRPr="00C61DD1">
        <w:rPr>
          <w:rFonts w:ascii="Calibri" w:hAnsi="Calibri"/>
          <w:b/>
          <w:bCs/>
          <w:sz w:val="20"/>
          <w:szCs w:val="24"/>
          <w:lang w:eastAsia="it-IT"/>
        </w:rPr>
        <w:t>Consip S.p.A.</w:t>
      </w:r>
    </w:p>
    <w:p w14:paraId="63BE6A3E" w14:textId="77777777" w:rsidR="00C61DD1" w:rsidRPr="00C61DD1" w:rsidRDefault="00C61DD1" w:rsidP="00C61DD1">
      <w:pPr>
        <w:widowControl w:val="0"/>
        <w:tabs>
          <w:tab w:val="left" w:pos="5103"/>
        </w:tabs>
        <w:spacing w:line="300" w:lineRule="exact"/>
        <w:ind w:left="5103"/>
        <w:rPr>
          <w:rFonts w:ascii="Calibri" w:hAnsi="Calibri" w:cs="Trebuchet MS"/>
          <w:sz w:val="20"/>
          <w:szCs w:val="24"/>
          <w:lang w:eastAsia="it-IT"/>
        </w:rPr>
      </w:pPr>
      <w:r w:rsidRPr="00C61DD1">
        <w:rPr>
          <w:rFonts w:ascii="Calibri" w:hAnsi="Calibri" w:cs="Trebuchet MS"/>
          <w:sz w:val="20"/>
          <w:szCs w:val="24"/>
          <w:lang w:eastAsia="it-IT"/>
        </w:rPr>
        <w:t>Via Isonzo, 19/E</w:t>
      </w:r>
    </w:p>
    <w:p w14:paraId="1AFECA7B" w14:textId="77777777" w:rsidR="00C61DD1" w:rsidRPr="00C61DD1" w:rsidRDefault="00C61DD1" w:rsidP="00C61DD1">
      <w:pPr>
        <w:widowControl w:val="0"/>
        <w:tabs>
          <w:tab w:val="left" w:pos="5103"/>
        </w:tabs>
        <w:spacing w:line="300" w:lineRule="exact"/>
        <w:ind w:left="5103"/>
        <w:rPr>
          <w:rFonts w:ascii="Calibri" w:hAnsi="Calibri" w:cs="Trebuchet MS"/>
          <w:sz w:val="20"/>
          <w:szCs w:val="24"/>
          <w:lang w:eastAsia="it-IT"/>
        </w:rPr>
      </w:pPr>
      <w:r w:rsidRPr="00C61DD1">
        <w:rPr>
          <w:rFonts w:ascii="Calibri" w:hAnsi="Calibri" w:cs="Trebuchet MS"/>
          <w:sz w:val="20"/>
          <w:szCs w:val="24"/>
          <w:lang w:eastAsia="it-IT"/>
        </w:rPr>
        <w:t>00198 Roma</w:t>
      </w:r>
    </w:p>
    <w:p w14:paraId="3BAA911F" w14:textId="77777777" w:rsidR="00C61DD1" w:rsidRPr="00C61DD1" w:rsidRDefault="00C61DD1" w:rsidP="00C61DD1">
      <w:pPr>
        <w:widowControl w:val="0"/>
        <w:tabs>
          <w:tab w:val="left" w:pos="5103"/>
        </w:tabs>
        <w:spacing w:line="300" w:lineRule="exact"/>
        <w:ind w:left="5103"/>
        <w:rPr>
          <w:rFonts w:ascii="Calibri" w:hAnsi="Calibri" w:cs="Trebuchet MS"/>
          <w:sz w:val="20"/>
          <w:szCs w:val="24"/>
          <w:lang w:eastAsia="it-IT"/>
        </w:rPr>
      </w:pPr>
    </w:p>
    <w:p w14:paraId="198E3432"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_________, lì __________</w:t>
      </w:r>
    </w:p>
    <w:p w14:paraId="7F752525" w14:textId="77777777" w:rsidR="00C61DD1" w:rsidRPr="00C61DD1" w:rsidRDefault="00C61DD1" w:rsidP="00C61DD1">
      <w:pPr>
        <w:widowControl w:val="0"/>
        <w:spacing w:line="300" w:lineRule="exact"/>
        <w:rPr>
          <w:rFonts w:ascii="Calibri" w:hAnsi="Calibri"/>
          <w:sz w:val="20"/>
          <w:szCs w:val="20"/>
          <w:lang w:eastAsia="it-IT"/>
        </w:rPr>
      </w:pPr>
    </w:p>
    <w:p w14:paraId="4C1F0B7B"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 xml:space="preserve">……………. </w:t>
      </w:r>
    </w:p>
    <w:p w14:paraId="5E083E15"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Premesso che:</w:t>
      </w:r>
    </w:p>
    <w:p w14:paraId="7D4281A5" w14:textId="77777777" w:rsidR="00C61DD1" w:rsidRPr="00C61DD1" w:rsidRDefault="00C61DD1" w:rsidP="00C61DD1">
      <w:pPr>
        <w:widowControl w:val="0"/>
        <w:spacing w:line="300" w:lineRule="exact"/>
        <w:ind w:left="360" w:hanging="360"/>
        <w:rPr>
          <w:rFonts w:ascii="Calibri" w:hAnsi="Calibri"/>
          <w:i/>
          <w:color w:val="4F81BD"/>
          <w:sz w:val="20"/>
          <w:szCs w:val="20"/>
          <w:lang w:eastAsia="it-IT"/>
        </w:rPr>
      </w:pPr>
      <w:r w:rsidRPr="00C61DD1">
        <w:rPr>
          <w:rFonts w:ascii="Calibri" w:hAnsi="Calibri"/>
          <w:b/>
          <w:bCs/>
          <w:i/>
          <w:iCs/>
          <w:sz w:val="20"/>
          <w:szCs w:val="20"/>
          <w:lang w:eastAsia="it-IT"/>
        </w:rPr>
        <w:t>(a)</w:t>
      </w:r>
      <w:r w:rsidRPr="00C61DD1">
        <w:rPr>
          <w:rFonts w:ascii="Calibri" w:hAnsi="Calibri"/>
          <w:sz w:val="20"/>
          <w:szCs w:val="20"/>
          <w:lang w:eastAsia="it-IT"/>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C61DD1">
        <w:rPr>
          <w:rFonts w:ascii="Calibri" w:hAnsi="Calibri"/>
          <w:sz w:val="20"/>
          <w:szCs w:val="20"/>
          <w:lang w:eastAsia="it-IT"/>
        </w:rPr>
        <w:t>Lgs</w:t>
      </w:r>
      <w:proofErr w:type="spellEnd"/>
      <w:r w:rsidRPr="00C61DD1">
        <w:rPr>
          <w:rFonts w:ascii="Calibri" w:hAnsi="Calibri"/>
          <w:sz w:val="20"/>
          <w:szCs w:val="20"/>
          <w:lang w:eastAsia="it-IT"/>
        </w:rPr>
        <w:t xml:space="preserve">. 50/2016, per la fornitura di </w:t>
      </w:r>
      <w:proofErr w:type="spellStart"/>
      <w:r w:rsidRPr="00C61DD1">
        <w:rPr>
          <w:rFonts w:ascii="Calibri" w:hAnsi="Calibri"/>
          <w:sz w:val="20"/>
          <w:szCs w:val="20"/>
          <w:lang w:eastAsia="it-IT"/>
        </w:rPr>
        <w:t>angiografi</w:t>
      </w:r>
      <w:proofErr w:type="spellEnd"/>
      <w:r w:rsidRPr="00C61DD1">
        <w:rPr>
          <w:rFonts w:ascii="Calibri" w:hAnsi="Calibri"/>
          <w:sz w:val="20"/>
          <w:szCs w:val="20"/>
          <w:lang w:eastAsia="it-IT"/>
        </w:rPr>
        <w:t xml:space="preserve"> fissi, servizi connessi, dispositivi connessi ed opzionali per le Pubbliche Amministrazioni Lotto ____ Sub-lotto ________ avente ad oggetto ___________________ , Lotto _____  Sub-lotto ________ avente ad oggetto _______________________&gt;,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p>
    <w:p w14:paraId="7B7484DC" w14:textId="77777777" w:rsidR="00C61DD1" w:rsidRPr="00C61DD1" w:rsidRDefault="00C61DD1" w:rsidP="00C61DD1">
      <w:pPr>
        <w:widowControl w:val="0"/>
        <w:spacing w:line="300" w:lineRule="exact"/>
        <w:ind w:left="360" w:hanging="360"/>
        <w:rPr>
          <w:rFonts w:ascii="Calibri" w:hAnsi="Calibri"/>
          <w:sz w:val="20"/>
          <w:szCs w:val="20"/>
          <w:lang w:eastAsia="it-IT"/>
        </w:rPr>
      </w:pPr>
      <w:r w:rsidRPr="00C61DD1">
        <w:rPr>
          <w:rFonts w:ascii="Calibri" w:hAnsi="Calibri"/>
          <w:b/>
          <w:bCs/>
          <w:i/>
          <w:iCs/>
          <w:sz w:val="20"/>
          <w:szCs w:val="20"/>
          <w:lang w:eastAsia="it-IT"/>
        </w:rPr>
        <w:t>(b)</w:t>
      </w:r>
      <w:r w:rsidRPr="00C61DD1">
        <w:rPr>
          <w:rFonts w:ascii="Calibri" w:hAnsi="Calibri"/>
          <w:sz w:val="20"/>
          <w:szCs w:val="20"/>
          <w:lang w:eastAsia="it-IT"/>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p>
    <w:p w14:paraId="4019D7BE" w14:textId="77777777" w:rsidR="00C61DD1" w:rsidRPr="00C61DD1" w:rsidRDefault="00C61DD1" w:rsidP="00C61DD1">
      <w:pPr>
        <w:widowControl w:val="0"/>
        <w:spacing w:line="300" w:lineRule="exact"/>
        <w:ind w:left="360" w:hanging="360"/>
        <w:rPr>
          <w:rFonts w:ascii="Calibri" w:hAnsi="Calibri"/>
          <w:sz w:val="20"/>
          <w:szCs w:val="20"/>
          <w:lang w:eastAsia="it-IT"/>
        </w:rPr>
      </w:pPr>
      <w:r w:rsidRPr="00C61DD1">
        <w:rPr>
          <w:rFonts w:ascii="Calibri" w:hAnsi="Calibri"/>
          <w:b/>
          <w:bCs/>
          <w:i/>
          <w:iCs/>
          <w:sz w:val="20"/>
          <w:szCs w:val="20"/>
          <w:lang w:eastAsia="it-IT"/>
        </w:rPr>
        <w:t>(c)</w:t>
      </w:r>
      <w:r w:rsidRPr="00C61DD1">
        <w:rPr>
          <w:rFonts w:ascii="Calibri" w:hAnsi="Calibri"/>
          <w:sz w:val="20"/>
          <w:szCs w:val="20"/>
          <w:lang w:eastAsia="it-IT"/>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14:paraId="3A767C8D" w14:textId="77777777" w:rsidR="00C61DD1" w:rsidRPr="00C61DD1" w:rsidRDefault="00C61DD1" w:rsidP="00C61DD1">
      <w:pPr>
        <w:widowControl w:val="0"/>
        <w:spacing w:line="300" w:lineRule="exact"/>
        <w:ind w:left="360" w:hanging="360"/>
        <w:rPr>
          <w:rFonts w:ascii="Calibri" w:hAnsi="Calibri"/>
          <w:sz w:val="20"/>
          <w:szCs w:val="20"/>
          <w:lang w:eastAsia="it-IT"/>
        </w:rPr>
      </w:pPr>
      <w:r w:rsidRPr="00C61DD1">
        <w:rPr>
          <w:rFonts w:ascii="Calibri" w:hAnsi="Calibri"/>
          <w:b/>
          <w:bCs/>
          <w:i/>
          <w:iCs/>
          <w:sz w:val="20"/>
          <w:szCs w:val="20"/>
          <w:lang w:eastAsia="it-IT"/>
        </w:rPr>
        <w:t>(d)</w:t>
      </w:r>
      <w:r w:rsidRPr="00C61DD1">
        <w:rPr>
          <w:rFonts w:ascii="Calibri" w:hAnsi="Calibri"/>
          <w:sz w:val="20"/>
          <w:szCs w:val="20"/>
          <w:lang w:eastAsia="it-IT"/>
        </w:rPr>
        <w:t xml:space="preserve"> il sottoscritto Istituto di credito _________ [</w:t>
      </w:r>
      <w:r w:rsidRPr="00C61DD1">
        <w:rPr>
          <w:rFonts w:ascii="Calibri" w:hAnsi="Calibri"/>
          <w:i/>
          <w:sz w:val="20"/>
          <w:szCs w:val="20"/>
          <w:lang w:eastAsia="it-IT"/>
        </w:rPr>
        <w:t>ovvero, in alternativa</w:t>
      </w:r>
      <w:r w:rsidRPr="00C61DD1">
        <w:rPr>
          <w:rFonts w:ascii="Calibri" w:hAnsi="Calibri"/>
          <w:sz w:val="20"/>
          <w:szCs w:val="20"/>
          <w:lang w:eastAsia="it-IT"/>
        </w:rPr>
        <w:t>: la sottoscritta Impresa di Assicurazione ovvero, in alternativa la sottoscritta Società Finanziaria], con sede in _____, Via ____, n. _ si è dichiarato/a disponibile a concedere la predetta fideiussione.</w:t>
      </w:r>
    </w:p>
    <w:p w14:paraId="6E94EF9B" w14:textId="77777777" w:rsidR="00C61DD1" w:rsidRPr="00C61DD1" w:rsidRDefault="00C61DD1" w:rsidP="00C61DD1">
      <w:pPr>
        <w:widowControl w:val="0"/>
        <w:spacing w:line="300" w:lineRule="exact"/>
        <w:rPr>
          <w:rFonts w:ascii="Calibri" w:hAnsi="Calibri"/>
          <w:sz w:val="20"/>
          <w:szCs w:val="20"/>
          <w:lang w:eastAsia="it-IT"/>
        </w:rPr>
      </w:pPr>
    </w:p>
    <w:p w14:paraId="62B90AF6"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Tutto ciò premesso, a valere quale parte integrante e sostanziale della presente lettera, il sottoscritto Istituto di credito ___________[</w:t>
      </w:r>
      <w:r w:rsidRPr="00C61DD1">
        <w:rPr>
          <w:rFonts w:ascii="Calibri" w:hAnsi="Calibri"/>
          <w:bCs/>
          <w:i/>
          <w:sz w:val="20"/>
          <w:szCs w:val="20"/>
          <w:lang w:eastAsia="it-IT"/>
        </w:rPr>
        <w:t>ovvero, in alternativa</w:t>
      </w:r>
      <w:r w:rsidRPr="00C61DD1">
        <w:rPr>
          <w:rFonts w:ascii="Calibri" w:hAnsi="Calibri"/>
          <w:b/>
          <w:i/>
          <w:sz w:val="20"/>
          <w:szCs w:val="20"/>
          <w:lang w:eastAsia="it-IT"/>
        </w:rPr>
        <w:t>:</w:t>
      </w:r>
      <w:r w:rsidRPr="00C61DD1">
        <w:rPr>
          <w:rFonts w:ascii="Calibri" w:hAnsi="Calibri"/>
          <w:sz w:val="20"/>
          <w:szCs w:val="20"/>
          <w:lang w:eastAsia="it-IT"/>
        </w:rPr>
        <w:t xml:space="preserve"> la sottoscritta Società Finanziaria </w:t>
      </w:r>
      <w:r w:rsidRPr="00C61DD1">
        <w:rPr>
          <w:rFonts w:ascii="Calibri" w:hAnsi="Calibri"/>
          <w:b/>
          <w:bCs/>
          <w:sz w:val="20"/>
          <w:szCs w:val="20"/>
          <w:lang w:eastAsia="it-IT"/>
        </w:rPr>
        <w:t>ovvero, in alternativa</w:t>
      </w:r>
      <w:r w:rsidRPr="00C61DD1">
        <w:rPr>
          <w:rFonts w:ascii="Calibri" w:hAnsi="Calibri"/>
          <w:sz w:val="20"/>
          <w:szCs w:val="20"/>
          <w:lang w:eastAsia="it-IT"/>
        </w:rPr>
        <w:t xml:space="preserve">: la sottoscritta Impresa di Assicurazione] (in seguito per brevità anche l’“Istituto” </w:t>
      </w:r>
      <w:r w:rsidRPr="00C61DD1">
        <w:rPr>
          <w:rFonts w:ascii="Calibri" w:hAnsi="Calibri"/>
          <w:i/>
          <w:sz w:val="20"/>
          <w:szCs w:val="20"/>
          <w:lang w:eastAsia="it-IT"/>
        </w:rPr>
        <w:t>ovvero, in alternativa</w:t>
      </w:r>
      <w:r w:rsidRPr="00C61DD1">
        <w:rPr>
          <w:rFonts w:ascii="Calibri" w:hAnsi="Calibri"/>
          <w:sz w:val="20"/>
          <w:szCs w:val="20"/>
          <w:lang w:eastAsia="it-IT"/>
        </w:rPr>
        <w:t xml:space="preserve">: la “Società” </w:t>
      </w:r>
      <w:r w:rsidRPr="00C61DD1">
        <w:rPr>
          <w:rFonts w:ascii="Calibri" w:hAnsi="Calibri"/>
          <w:i/>
          <w:sz w:val="20"/>
          <w:szCs w:val="20"/>
          <w:lang w:eastAsia="it-IT"/>
        </w:rPr>
        <w:t>ovvero, in alternativa</w:t>
      </w:r>
      <w:r w:rsidRPr="00C61DD1">
        <w:rPr>
          <w:rFonts w:ascii="Calibri" w:hAnsi="Calibri"/>
          <w:sz w:val="20"/>
          <w:szCs w:val="20"/>
          <w:lang w:eastAsia="it-IT"/>
        </w:rPr>
        <w:t xml:space="preserve">: l’“Assicuratore”), con </w:t>
      </w:r>
      <w:r w:rsidRPr="00C61DD1">
        <w:rPr>
          <w:rFonts w:ascii="Calibri" w:hAnsi="Calibri"/>
          <w:sz w:val="20"/>
          <w:szCs w:val="20"/>
          <w:lang w:eastAsia="it-IT"/>
        </w:rPr>
        <w:lastRenderedPageBreak/>
        <w:t xml:space="preserve">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C61DD1">
        <w:rPr>
          <w:rFonts w:ascii="Calibri" w:hAnsi="Calibri"/>
          <w:i/>
          <w:iCs/>
          <w:sz w:val="20"/>
          <w:szCs w:val="20"/>
          <w:lang w:eastAsia="it-IT"/>
        </w:rPr>
        <w:t>(Fornitore)</w:t>
      </w:r>
      <w:r w:rsidRPr="00C61DD1">
        <w:rPr>
          <w:rFonts w:ascii="Calibri" w:hAnsi="Calibri"/>
          <w:sz w:val="20"/>
          <w:szCs w:val="20"/>
          <w:lang w:eastAsia="it-IT"/>
        </w:rPr>
        <w:t xml:space="preserve"> in favore della Consip S.p.A., e garantisce ad essa, alle condizioni di seguito stabilite, il puntuale ed esatto adempimento delle obbligazioni e degli impegni assunti con la stipula dell’Accordo Quadro ed i suoi allegati, ivi compreso il Patto di integrità, il risarcimento dei danni derivanti dall'eventuale inadempimento degli obblighi stessi e quelli assunti dal Fornitore nella fase preliminare alla stipula dei contratti attuativi di cui al </w:t>
      </w:r>
      <w:r w:rsidRPr="00100549">
        <w:rPr>
          <w:rFonts w:ascii="Calibri" w:hAnsi="Calibri"/>
          <w:sz w:val="20"/>
          <w:szCs w:val="20"/>
          <w:lang w:eastAsia="it-IT"/>
        </w:rPr>
        <w:t>paragrafo 8.3 del Capitolato</w:t>
      </w:r>
      <w:r w:rsidRPr="00C61DD1">
        <w:rPr>
          <w:rFonts w:ascii="Calibri" w:hAnsi="Calibri"/>
          <w:sz w:val="20"/>
          <w:szCs w:val="20"/>
          <w:lang w:eastAsia="it-IT"/>
        </w:rPr>
        <w:t xml:space="preserve"> Tecnico, nonché il pagamento alla Consip S.p.A. delle somme dovute il tutto sino ad un importo massimo pari a Euro ______,___= (_______/__), escutibile per intero in caso di risoluzione dell’Accordo Quadro.</w:t>
      </w:r>
    </w:p>
    <w:p w14:paraId="6FE670BB" w14:textId="77777777" w:rsidR="00C61DD1" w:rsidRPr="00C61DD1" w:rsidRDefault="00C61DD1" w:rsidP="00C61DD1">
      <w:pPr>
        <w:widowControl w:val="0"/>
        <w:spacing w:line="300" w:lineRule="exact"/>
        <w:rPr>
          <w:rFonts w:ascii="Calibri" w:hAnsi="Calibri"/>
          <w:sz w:val="20"/>
          <w:szCs w:val="20"/>
          <w:lang w:eastAsia="it-IT"/>
        </w:rPr>
      </w:pPr>
    </w:p>
    <w:p w14:paraId="767FAF50" w14:textId="77777777" w:rsidR="00C61DD1" w:rsidRPr="00C61DD1" w:rsidRDefault="00C61DD1" w:rsidP="00C61DD1">
      <w:pPr>
        <w:widowControl w:val="0"/>
        <w:spacing w:line="300" w:lineRule="exact"/>
        <w:rPr>
          <w:rFonts w:ascii="Calibri" w:hAnsi="Calibri"/>
          <w:sz w:val="20"/>
          <w:szCs w:val="20"/>
          <w:lang w:eastAsia="it-IT"/>
        </w:rPr>
      </w:pPr>
      <w:r w:rsidRPr="00C61DD1">
        <w:rPr>
          <w:rFonts w:ascii="Calibri" w:hAnsi="Calibri"/>
          <w:sz w:val="20"/>
          <w:szCs w:val="20"/>
          <w:lang w:eastAsia="it-IT"/>
        </w:rPr>
        <w:t>La garanzia è prestata alle seguenti condizioni:</w:t>
      </w:r>
    </w:p>
    <w:p w14:paraId="1B759A28"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sz w:val="20"/>
          <w:szCs w:val="20"/>
        </w:rPr>
      </w:pPr>
      <w:r w:rsidRPr="00100549">
        <w:rPr>
          <w:rFonts w:ascii="Calibri" w:hAnsi="Calibri"/>
          <w:sz w:val="20"/>
          <w:szCs w:val="20"/>
        </w:rPr>
        <w:t>L’Istituto [</w:t>
      </w:r>
      <w:r w:rsidRPr="00100549">
        <w:rPr>
          <w:rFonts w:ascii="Calibri" w:hAnsi="Calibri"/>
          <w:b/>
          <w:bCs/>
          <w:i/>
          <w:iCs/>
          <w:sz w:val="20"/>
          <w:szCs w:val="20"/>
        </w:rPr>
        <w:t>ovvero, in alternativa:</w:t>
      </w:r>
      <w:r w:rsidRPr="00100549">
        <w:rPr>
          <w:rFonts w:ascii="Calibri" w:hAnsi="Calibri"/>
          <w:bCs/>
          <w:sz w:val="20"/>
          <w:szCs w:val="20"/>
        </w:rPr>
        <w:t xml:space="preserve"> </w:t>
      </w:r>
      <w:r w:rsidRPr="00100549">
        <w:rPr>
          <w:rFonts w:ascii="Calibri" w:hAnsi="Calibri"/>
          <w:sz w:val="20"/>
          <w:szCs w:val="20"/>
        </w:rPr>
        <w:t xml:space="preserve">la Società, ovvero, in alternativa: l’Assicuratore] si impegna, irrevocabilmente, ad effettuare il pagamento sino all’importo massimo di Euro _______, ___= (_____/__), a prima e semplice richiesta scritta e, comunque, non oltre 15 (quindici) giorni dalla richiesta stessa formulata da parte della Consip S.p.A., a mezzo raccomandata con ricevuta di ritorno oppure a mezzo </w:t>
      </w:r>
      <w:proofErr w:type="spellStart"/>
      <w:r w:rsidRPr="00100549">
        <w:rPr>
          <w:rFonts w:ascii="Calibri" w:hAnsi="Calibri"/>
          <w:sz w:val="20"/>
          <w:szCs w:val="20"/>
        </w:rPr>
        <w:t>pec</w:t>
      </w:r>
      <w:proofErr w:type="spellEnd"/>
      <w:r w:rsidRPr="00100549">
        <w:rPr>
          <w:rFonts w:ascii="Calibri" w:hAnsi="Calibri"/>
          <w:sz w:val="20"/>
          <w:szCs w:val="20"/>
        </w:rPr>
        <w:t>, formulata con l’indicazione dell’inadempienza riscontrata.</w:t>
      </w:r>
    </w:p>
    <w:p w14:paraId="09A7C162"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sz w:val="20"/>
          <w:szCs w:val="20"/>
        </w:rPr>
      </w:pPr>
      <w:r w:rsidRPr="00100549">
        <w:rPr>
          <w:rFonts w:ascii="Calibri" w:hAnsi="Calibri"/>
          <w:sz w:val="20"/>
          <w:szCs w:val="20"/>
        </w:rPr>
        <w:t xml:space="preserve">Alla richiesta non potrà essere opposta alcuna eccezione dall’Istituto </w:t>
      </w:r>
      <w:r w:rsidRPr="00100549">
        <w:rPr>
          <w:rFonts w:ascii="Calibri" w:hAnsi="Calibri"/>
          <w:i/>
          <w:iCs/>
          <w:sz w:val="20"/>
          <w:szCs w:val="20"/>
        </w:rPr>
        <w:t>[</w:t>
      </w:r>
      <w:r w:rsidRPr="00100549">
        <w:rPr>
          <w:rFonts w:ascii="Calibri" w:hAnsi="Calibri"/>
          <w:b/>
          <w:bCs/>
          <w:i/>
          <w:iCs/>
          <w:sz w:val="20"/>
          <w:szCs w:val="20"/>
        </w:rPr>
        <w:t>ovvero, in alternativa:</w:t>
      </w:r>
      <w:r w:rsidRPr="00100549">
        <w:rPr>
          <w:rFonts w:ascii="Calibri" w:hAnsi="Calibri"/>
          <w:bCs/>
          <w:sz w:val="20"/>
          <w:szCs w:val="20"/>
        </w:rPr>
        <w:t xml:space="preserve"> </w:t>
      </w:r>
      <w:r w:rsidRPr="00100549">
        <w:rPr>
          <w:rFonts w:ascii="Calibri" w:hAnsi="Calibri"/>
          <w:sz w:val="20"/>
          <w:szCs w:val="20"/>
        </w:rPr>
        <w:t>dalla Società, ovvero, in alternativa: dall’Assicuratore], anche nell’eventualità di opposizione proposta dal Fornitore o da altri soggetti comunque interessati ed anche nel caso in cui il Fornitore</w:t>
      </w:r>
      <w:r w:rsidRPr="00100549">
        <w:rPr>
          <w:rFonts w:ascii="Calibri" w:hAnsi="Calibri"/>
          <w:i/>
          <w:iCs/>
          <w:sz w:val="20"/>
          <w:szCs w:val="20"/>
        </w:rPr>
        <w:t xml:space="preserve"> </w:t>
      </w:r>
      <w:r w:rsidRPr="00100549">
        <w:rPr>
          <w:rFonts w:ascii="Calibri" w:hAnsi="Calibri"/>
          <w:sz w:val="20"/>
          <w:szCs w:val="20"/>
        </w:rPr>
        <w:t>sia stato dichiarato nel frattempo fallito ovvero sottoposto a procedure concorsuali o posto in liquidazione.</w:t>
      </w:r>
    </w:p>
    <w:p w14:paraId="03B27FB5"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sz w:val="20"/>
          <w:szCs w:val="20"/>
        </w:rPr>
      </w:pPr>
      <w:r w:rsidRPr="00100549">
        <w:rPr>
          <w:rFonts w:ascii="Calibri" w:hAnsi="Calibri"/>
          <w:sz w:val="20"/>
          <w:szCs w:val="20"/>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71D9F195"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sz w:val="20"/>
          <w:szCs w:val="20"/>
        </w:rPr>
      </w:pPr>
      <w:r w:rsidRPr="00100549">
        <w:rPr>
          <w:rFonts w:ascii="Calibri" w:hAnsi="Calibri"/>
          <w:sz w:val="20"/>
          <w:szCs w:val="20"/>
        </w:rPr>
        <w:t>L’Istituto [</w:t>
      </w:r>
      <w:r w:rsidRPr="00100549">
        <w:rPr>
          <w:rFonts w:ascii="Calibri" w:hAnsi="Calibri"/>
          <w:b/>
          <w:bCs/>
          <w:i/>
          <w:iCs/>
          <w:sz w:val="20"/>
          <w:szCs w:val="20"/>
        </w:rPr>
        <w:t>ovvero, in alternativa</w:t>
      </w:r>
      <w:r w:rsidRPr="00100549">
        <w:rPr>
          <w:rFonts w:ascii="Calibri" w:hAnsi="Calibri"/>
          <w:i/>
          <w:iCs/>
          <w:sz w:val="20"/>
          <w:szCs w:val="20"/>
        </w:rPr>
        <w:t>:</w:t>
      </w:r>
      <w:r w:rsidRPr="00100549">
        <w:rPr>
          <w:rFonts w:ascii="Calibri" w:hAnsi="Calibri"/>
          <w:sz w:val="20"/>
          <w:szCs w:val="20"/>
        </w:rPr>
        <w:t xml:space="preserve"> la Società, </w:t>
      </w:r>
      <w:r w:rsidRPr="00100549">
        <w:rPr>
          <w:rFonts w:ascii="Calibri" w:hAnsi="Calibri"/>
          <w:b/>
          <w:bCs/>
          <w:i/>
          <w:iCs/>
          <w:sz w:val="20"/>
          <w:szCs w:val="20"/>
        </w:rPr>
        <w:t>ovvero, in alternativa</w:t>
      </w:r>
      <w:r w:rsidRPr="00100549">
        <w:rPr>
          <w:rFonts w:ascii="Calibri" w:hAnsi="Calibri"/>
          <w:sz w:val="20"/>
          <w:szCs w:val="20"/>
        </w:rPr>
        <w:t>: l’Assicuratore] rinuncia formalmente ed espressamente ai benefici, diritti ed eccezioni che le derivano dagli articoli 1944 e 1945 del Codice Civile e rinuncia altresì sin d’ora ad eccepire la decorrenza del termine di cui all’art. 1957 del Codice Civile.</w:t>
      </w:r>
    </w:p>
    <w:p w14:paraId="5115CF1F"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sz w:val="20"/>
          <w:szCs w:val="20"/>
        </w:rPr>
      </w:pPr>
      <w:r w:rsidRPr="00100549">
        <w:rPr>
          <w:rFonts w:ascii="Calibri" w:hAnsi="Calibri"/>
          <w:sz w:val="20"/>
          <w:szCs w:val="20"/>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p>
    <w:p w14:paraId="4CB7CAFA"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sz w:val="20"/>
          <w:szCs w:val="20"/>
        </w:rPr>
      </w:pPr>
      <w:r w:rsidRPr="00100549">
        <w:rPr>
          <w:rFonts w:ascii="Calibri" w:hAnsi="Calibri"/>
          <w:sz w:val="20"/>
          <w:szCs w:val="20"/>
        </w:rPr>
        <w:t>L’Istituto [</w:t>
      </w:r>
      <w:r w:rsidRPr="00100549">
        <w:rPr>
          <w:rFonts w:ascii="Calibri" w:hAnsi="Calibri"/>
          <w:b/>
          <w:bCs/>
          <w:i/>
          <w:iCs/>
          <w:sz w:val="20"/>
          <w:szCs w:val="20"/>
        </w:rPr>
        <w:t>ovvero, in alternativa</w:t>
      </w:r>
      <w:r w:rsidRPr="00100549">
        <w:rPr>
          <w:rFonts w:ascii="Calibri" w:hAnsi="Calibri"/>
          <w:i/>
          <w:iCs/>
          <w:sz w:val="20"/>
          <w:szCs w:val="20"/>
        </w:rPr>
        <w:t>:</w:t>
      </w:r>
      <w:r w:rsidRPr="00100549">
        <w:rPr>
          <w:rFonts w:ascii="Calibri" w:hAnsi="Calibri"/>
          <w:sz w:val="20"/>
          <w:szCs w:val="20"/>
        </w:rPr>
        <w:t xml:space="preserve"> la Società, </w:t>
      </w:r>
      <w:r w:rsidRPr="00100549">
        <w:rPr>
          <w:rFonts w:ascii="Calibri" w:hAnsi="Calibri"/>
          <w:b/>
          <w:bCs/>
          <w:i/>
          <w:iCs/>
          <w:sz w:val="20"/>
          <w:szCs w:val="20"/>
        </w:rPr>
        <w:t>ovvero, in alternativa</w:t>
      </w:r>
      <w:r w:rsidRPr="00100549">
        <w:rPr>
          <w:rFonts w:ascii="Calibri" w:hAnsi="Calibri"/>
          <w:sz w:val="20"/>
          <w:szCs w:val="20"/>
        </w:rPr>
        <w:t xml:space="preserve">: l’Assicuratore] sarà liberato dal vincolo di cui alla presente fideiussione solo con il consenso espresso in forma scritta dalla Consip </w:t>
      </w:r>
      <w:proofErr w:type="gramStart"/>
      <w:r w:rsidRPr="00100549">
        <w:rPr>
          <w:rFonts w:ascii="Calibri" w:hAnsi="Calibri"/>
          <w:sz w:val="20"/>
          <w:szCs w:val="20"/>
        </w:rPr>
        <w:t>S.p.A..</w:t>
      </w:r>
      <w:proofErr w:type="gramEnd"/>
      <w:r w:rsidRPr="00100549">
        <w:rPr>
          <w:rFonts w:ascii="Calibri" w:hAnsi="Calibri"/>
          <w:sz w:val="20"/>
          <w:szCs w:val="20"/>
        </w:rPr>
        <w:t xml:space="preserve"> </w:t>
      </w:r>
    </w:p>
    <w:p w14:paraId="41F2B62E"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sz w:val="20"/>
          <w:szCs w:val="20"/>
        </w:rPr>
      </w:pPr>
      <w:r w:rsidRPr="00100549">
        <w:rPr>
          <w:rFonts w:ascii="Calibri" w:hAnsi="Calibri"/>
          <w:sz w:val="20"/>
          <w:szCs w:val="20"/>
        </w:rPr>
        <w:t xml:space="preserve">La presente fideiussione non potrà formare oggetto di cessione a terzi, ad alcun titolo o causa, da parte della Consip S.p.A. </w:t>
      </w:r>
    </w:p>
    <w:p w14:paraId="1743E8FE"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i/>
          <w:iCs/>
          <w:sz w:val="20"/>
          <w:szCs w:val="20"/>
        </w:rPr>
      </w:pPr>
      <w:r w:rsidRPr="00100549">
        <w:rPr>
          <w:rFonts w:ascii="Calibri" w:hAnsi="Calibri"/>
          <w:sz w:val="20"/>
          <w:szCs w:val="20"/>
        </w:rPr>
        <w:lastRenderedPageBreak/>
        <w:t xml:space="preserve">La presente fideiussione è regolata, per tutto quanto non espressamente previsto dal presente contratto, dalla legge italiana e verrà interpretata in conformità alla medesima. </w:t>
      </w:r>
    </w:p>
    <w:p w14:paraId="234E096E" w14:textId="77777777" w:rsidR="00C61DD1" w:rsidRPr="00100549" w:rsidRDefault="00C61DD1" w:rsidP="00100549">
      <w:pPr>
        <w:pStyle w:val="Paragrafoelenco"/>
        <w:widowControl w:val="0"/>
        <w:numPr>
          <w:ilvl w:val="0"/>
          <w:numId w:val="77"/>
        </w:numPr>
        <w:tabs>
          <w:tab w:val="num" w:pos="360"/>
        </w:tabs>
        <w:autoSpaceDE w:val="0"/>
        <w:autoSpaceDN w:val="0"/>
        <w:adjustRightInd w:val="0"/>
        <w:spacing w:line="300" w:lineRule="exact"/>
        <w:rPr>
          <w:rFonts w:ascii="Calibri" w:hAnsi="Calibri"/>
          <w:b/>
          <w:sz w:val="20"/>
          <w:szCs w:val="20"/>
        </w:rPr>
      </w:pPr>
      <w:r w:rsidRPr="00100549">
        <w:rPr>
          <w:rFonts w:ascii="Calibri" w:hAnsi="Calibri"/>
          <w:sz w:val="20"/>
          <w:szCs w:val="20"/>
        </w:rPr>
        <w:t>In caso di controversia tra l’Istituto [</w:t>
      </w:r>
      <w:r w:rsidRPr="00100549">
        <w:rPr>
          <w:rFonts w:ascii="Calibri" w:hAnsi="Calibri"/>
          <w:b/>
          <w:bCs/>
          <w:i/>
          <w:iCs/>
          <w:sz w:val="20"/>
          <w:szCs w:val="20"/>
        </w:rPr>
        <w:t>ovvero, in alternativa</w:t>
      </w:r>
      <w:r w:rsidRPr="00100549">
        <w:rPr>
          <w:rFonts w:ascii="Calibri" w:hAnsi="Calibri"/>
          <w:i/>
          <w:iCs/>
          <w:sz w:val="20"/>
          <w:szCs w:val="20"/>
        </w:rPr>
        <w:t>:</w:t>
      </w:r>
      <w:r w:rsidRPr="00100549">
        <w:rPr>
          <w:rFonts w:ascii="Calibri" w:hAnsi="Calibri"/>
          <w:sz w:val="20"/>
          <w:szCs w:val="20"/>
        </w:rPr>
        <w:t xml:space="preserve"> la Società, </w:t>
      </w:r>
      <w:r w:rsidRPr="00100549">
        <w:rPr>
          <w:rFonts w:ascii="Calibri" w:hAnsi="Calibri"/>
          <w:b/>
          <w:bCs/>
          <w:i/>
          <w:iCs/>
          <w:sz w:val="20"/>
          <w:szCs w:val="20"/>
        </w:rPr>
        <w:t>ovvero, in alternativa</w:t>
      </w:r>
      <w:r w:rsidRPr="00100549">
        <w:rPr>
          <w:rFonts w:ascii="Calibri" w:hAnsi="Calibri"/>
          <w:sz w:val="20"/>
          <w:szCs w:val="20"/>
        </w:rPr>
        <w:t xml:space="preserve">: l’Assicuratore] e la Consip S.p.A. è competente in via esclusiva il </w:t>
      </w:r>
      <w:r w:rsidRPr="00100549">
        <w:rPr>
          <w:rFonts w:ascii="Calibri" w:hAnsi="Calibri"/>
          <w:b/>
          <w:sz w:val="20"/>
          <w:szCs w:val="20"/>
        </w:rPr>
        <w:t>Foro di Roma.</w:t>
      </w:r>
    </w:p>
    <w:p w14:paraId="03CC7A6F" w14:textId="77777777" w:rsidR="00C61DD1" w:rsidRPr="00C61DD1" w:rsidRDefault="00C61DD1" w:rsidP="00C61DD1">
      <w:pPr>
        <w:widowControl w:val="0"/>
        <w:tabs>
          <w:tab w:val="left" w:pos="5103"/>
        </w:tabs>
        <w:spacing w:line="300" w:lineRule="exact"/>
        <w:rPr>
          <w:rFonts w:ascii="Calibri" w:hAnsi="Calibri"/>
          <w:sz w:val="20"/>
          <w:szCs w:val="24"/>
          <w:lang w:eastAsia="it-IT"/>
        </w:rPr>
      </w:pPr>
      <w:r w:rsidRPr="00C61DD1">
        <w:rPr>
          <w:rFonts w:ascii="Calibri" w:hAnsi="Calibri"/>
          <w:sz w:val="20"/>
          <w:szCs w:val="24"/>
          <w:lang w:eastAsia="it-IT"/>
        </w:rPr>
        <w:t>Il Fornitore</w:t>
      </w:r>
      <w:r w:rsidRPr="00C61DD1">
        <w:rPr>
          <w:rFonts w:ascii="Calibri" w:hAnsi="Calibri"/>
          <w:sz w:val="20"/>
          <w:szCs w:val="24"/>
          <w:lang w:eastAsia="it-IT"/>
        </w:rPr>
        <w:tab/>
        <w:t xml:space="preserve">L’Istituto </w:t>
      </w:r>
    </w:p>
    <w:p w14:paraId="5681B403" w14:textId="77777777" w:rsidR="00C61DD1" w:rsidRPr="00C61DD1" w:rsidRDefault="00C61DD1" w:rsidP="00C61DD1">
      <w:pPr>
        <w:widowControl w:val="0"/>
        <w:tabs>
          <w:tab w:val="left" w:pos="5103"/>
        </w:tabs>
        <w:spacing w:line="300" w:lineRule="exact"/>
        <w:ind w:left="5103"/>
        <w:rPr>
          <w:rFonts w:ascii="Calibri" w:hAnsi="Calibri" w:cs="Trebuchet MS"/>
          <w:sz w:val="20"/>
          <w:szCs w:val="24"/>
          <w:lang w:eastAsia="it-IT"/>
        </w:rPr>
      </w:pPr>
      <w:r w:rsidRPr="00C61DD1">
        <w:rPr>
          <w:rFonts w:ascii="Calibri" w:hAnsi="Calibri" w:cs="Trebuchet MS"/>
          <w:sz w:val="20"/>
          <w:szCs w:val="24"/>
          <w:lang w:eastAsia="it-IT"/>
        </w:rPr>
        <w:t>(</w:t>
      </w:r>
      <w:r w:rsidRPr="00C61DD1">
        <w:rPr>
          <w:rFonts w:ascii="Calibri" w:hAnsi="Calibri"/>
          <w:b/>
          <w:bCs/>
          <w:i/>
          <w:iCs/>
          <w:sz w:val="20"/>
          <w:szCs w:val="24"/>
          <w:lang w:eastAsia="it-IT"/>
        </w:rPr>
        <w:t>ovvero:</w:t>
      </w:r>
      <w:r w:rsidRPr="00C61DD1">
        <w:rPr>
          <w:rFonts w:ascii="Calibri" w:hAnsi="Calibri" w:cs="Trebuchet MS"/>
          <w:sz w:val="20"/>
          <w:szCs w:val="24"/>
          <w:lang w:eastAsia="it-IT"/>
        </w:rPr>
        <w:t xml:space="preserve"> La Società) </w:t>
      </w:r>
    </w:p>
    <w:p w14:paraId="48E3C010" w14:textId="77777777" w:rsidR="00C61DD1" w:rsidRPr="00C61DD1" w:rsidRDefault="00C61DD1" w:rsidP="00C61DD1">
      <w:pPr>
        <w:widowControl w:val="0"/>
        <w:tabs>
          <w:tab w:val="left" w:pos="5103"/>
        </w:tabs>
        <w:spacing w:line="300" w:lineRule="exact"/>
        <w:ind w:left="5103"/>
        <w:rPr>
          <w:rFonts w:ascii="Calibri" w:hAnsi="Calibri"/>
          <w:sz w:val="20"/>
          <w:szCs w:val="24"/>
          <w:lang w:eastAsia="it-IT"/>
        </w:rPr>
        <w:sectPr w:rsidR="00C61DD1" w:rsidRPr="00C61DD1" w:rsidSect="00485213">
          <w:footerReference w:type="even" r:id="rId8"/>
          <w:footerReference w:type="default" r:id="rId9"/>
          <w:headerReference w:type="first" r:id="rId10"/>
          <w:footerReference w:type="first" r:id="rId11"/>
          <w:type w:val="continuous"/>
          <w:pgSz w:w="11906" w:h="16838" w:code="9"/>
          <w:pgMar w:top="1985" w:right="1985" w:bottom="1797" w:left="1985" w:header="709" w:footer="0" w:gutter="0"/>
          <w:pgNumType w:start="1"/>
          <w:cols w:space="708"/>
          <w:docGrid w:linePitch="360"/>
        </w:sectPr>
      </w:pPr>
      <w:r w:rsidRPr="00C61DD1">
        <w:rPr>
          <w:rFonts w:ascii="Calibri" w:hAnsi="Calibri"/>
          <w:sz w:val="20"/>
          <w:szCs w:val="24"/>
          <w:lang w:eastAsia="it-IT"/>
        </w:rPr>
        <w:t>(</w:t>
      </w:r>
      <w:proofErr w:type="spellStart"/>
      <w:r w:rsidRPr="00C61DD1">
        <w:rPr>
          <w:rFonts w:ascii="Calibri" w:hAnsi="Calibri"/>
          <w:b/>
          <w:bCs/>
          <w:i/>
          <w:iCs/>
          <w:sz w:val="20"/>
          <w:szCs w:val="24"/>
          <w:lang w:eastAsia="it-IT"/>
        </w:rPr>
        <w:t>ovvero:</w:t>
      </w:r>
      <w:r w:rsidRPr="00C61DD1">
        <w:rPr>
          <w:rFonts w:ascii="Calibri" w:hAnsi="Calibri" w:cs="Trebuchet MS"/>
          <w:sz w:val="20"/>
          <w:szCs w:val="24"/>
          <w:lang w:eastAsia="it-IT"/>
        </w:rPr>
        <w:t>L’Assicuratore</w:t>
      </w:r>
      <w:proofErr w:type="spellEnd"/>
      <w:r w:rsidRPr="00C61DD1">
        <w:rPr>
          <w:rFonts w:ascii="Calibri" w:hAnsi="Calibri"/>
          <w:sz w:val="20"/>
          <w:szCs w:val="24"/>
          <w:lang w:eastAsia="it-IT"/>
        </w:rPr>
        <w:t>)</w:t>
      </w:r>
    </w:p>
    <w:p w14:paraId="61DBF279" w14:textId="77777777" w:rsidR="00C61DD1" w:rsidRDefault="00C61DD1" w:rsidP="00C61DD1">
      <w:pPr>
        <w:autoSpaceDE w:val="0"/>
        <w:autoSpaceDN w:val="0"/>
        <w:adjustRightInd w:val="0"/>
        <w:spacing w:line="300" w:lineRule="exact"/>
        <w:rPr>
          <w:rFonts w:ascii="Calibri" w:hAnsi="Calibri" w:cs="TrebuchetMS,Bold"/>
          <w:b/>
          <w:bCs/>
          <w:sz w:val="20"/>
          <w:szCs w:val="20"/>
          <w:lang w:eastAsia="it-IT"/>
        </w:rPr>
      </w:pPr>
    </w:p>
    <w:p w14:paraId="644C1202" w14:textId="264FE39E" w:rsidR="00C61DD1" w:rsidRPr="00C61DD1" w:rsidRDefault="00C61DD1" w:rsidP="00C61DD1">
      <w:pPr>
        <w:autoSpaceDE w:val="0"/>
        <w:autoSpaceDN w:val="0"/>
        <w:adjustRightInd w:val="0"/>
        <w:spacing w:line="300" w:lineRule="exact"/>
        <w:rPr>
          <w:rFonts w:ascii="Calibri" w:hAnsi="Calibri" w:cs="TrebuchetMS,Bold"/>
          <w:b/>
          <w:bCs/>
          <w:sz w:val="20"/>
          <w:szCs w:val="20"/>
          <w:lang w:eastAsia="it-IT"/>
        </w:rPr>
      </w:pPr>
      <w:r w:rsidRPr="00C61DD1">
        <w:rPr>
          <w:rFonts w:ascii="Calibri" w:hAnsi="Calibri" w:cs="TrebuchetMS,Bold"/>
          <w:b/>
          <w:bCs/>
          <w:sz w:val="20"/>
          <w:szCs w:val="20"/>
          <w:lang w:eastAsia="it-IT"/>
        </w:rPr>
        <w:t xml:space="preserve">MOD. 3 - FACSIMILE GARANZIA DEFINITIVA DETENUTA DA CONSIP ED IN FAVORE DELLE AMMINISTRAZIONI CONTRAENTI </w:t>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p>
    <w:p w14:paraId="555BBBA7" w14:textId="77777777" w:rsidR="00C61DD1" w:rsidRPr="00C61DD1" w:rsidRDefault="00C61DD1" w:rsidP="00C61DD1">
      <w:pPr>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r w:rsidRPr="00C61DD1">
        <w:rPr>
          <w:rFonts w:ascii="Calibri" w:hAnsi="Calibri" w:cs="TrebuchetMS,Bold"/>
          <w:b/>
          <w:bCs/>
          <w:sz w:val="20"/>
          <w:szCs w:val="20"/>
          <w:lang w:eastAsia="it-IT"/>
        </w:rPr>
        <w:tab/>
      </w:r>
    </w:p>
    <w:p w14:paraId="3B3AE935" w14:textId="77777777" w:rsidR="00C61DD1" w:rsidRPr="00C61DD1" w:rsidRDefault="00C61DD1" w:rsidP="00C61DD1">
      <w:pPr>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ATTO DI FIDEIUSSIONE (</w:t>
      </w:r>
      <w:r w:rsidRPr="00C61DD1">
        <w:rPr>
          <w:rFonts w:ascii="Calibri" w:hAnsi="Calibri" w:cs="TimesNewRoman,Bold"/>
          <w:b/>
          <w:bCs/>
          <w:i/>
          <w:color w:val="1B35A5"/>
          <w:sz w:val="20"/>
          <w:szCs w:val="20"/>
          <w:lang w:eastAsia="it-IT"/>
        </w:rPr>
        <w:t>se Garante Banca o Intermediario finanziario</w:t>
      </w:r>
      <w:r w:rsidRPr="00C61DD1">
        <w:rPr>
          <w:rFonts w:ascii="Calibri" w:hAnsi="Calibri" w:cs="TimesNewRoman,Bold"/>
          <w:b/>
          <w:bCs/>
          <w:sz w:val="20"/>
          <w:szCs w:val="20"/>
          <w:lang w:eastAsia="it-IT"/>
        </w:rPr>
        <w:t>)</w:t>
      </w:r>
    </w:p>
    <w:p w14:paraId="5E11738A"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POLIZZA FIDEIUSSORIA (</w:t>
      </w:r>
      <w:r w:rsidRPr="00C61DD1">
        <w:rPr>
          <w:rFonts w:ascii="Calibri" w:hAnsi="Calibri" w:cs="TimesNewRoman,Bold"/>
          <w:b/>
          <w:bCs/>
          <w:i/>
          <w:color w:val="1B35A5"/>
          <w:sz w:val="20"/>
          <w:szCs w:val="20"/>
          <w:lang w:eastAsia="it-IT"/>
        </w:rPr>
        <w:t>se Garante Impresa di assicurazione</w:t>
      </w:r>
      <w:r w:rsidRPr="00C61DD1">
        <w:rPr>
          <w:rFonts w:ascii="Calibri" w:hAnsi="Calibri" w:cs="TimesNewRoman,Bold"/>
          <w:b/>
          <w:bCs/>
          <w:sz w:val="20"/>
          <w:szCs w:val="20"/>
          <w:lang w:eastAsia="it-IT"/>
        </w:rPr>
        <w:t>)</w:t>
      </w:r>
    </w:p>
    <w:p w14:paraId="5E8A5471"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ai sensi dell’art. 103, comma 1, del d.lgs. n. 50/2016</w:t>
      </w:r>
    </w:p>
    <w:p w14:paraId="7BD64EAF" w14:textId="77777777" w:rsidR="00C61DD1" w:rsidRPr="00C61DD1" w:rsidRDefault="00C61DD1" w:rsidP="00C61DD1">
      <w:pPr>
        <w:widowControl w:val="0"/>
        <w:autoSpaceDE w:val="0"/>
        <w:autoSpaceDN w:val="0"/>
        <w:adjustRightInd w:val="0"/>
        <w:spacing w:line="300" w:lineRule="exact"/>
        <w:jc w:val="center"/>
        <w:rPr>
          <w:rFonts w:ascii="Calibri" w:hAnsi="Calibri" w:cs="TimesNewRoman"/>
          <w:sz w:val="20"/>
          <w:szCs w:val="20"/>
          <w:lang w:eastAsia="it-IT"/>
        </w:rPr>
      </w:pPr>
      <w:r w:rsidRPr="00C61DD1">
        <w:rPr>
          <w:rFonts w:ascii="Calibri" w:hAnsi="Calibri" w:cs="TimesNewRoman"/>
          <w:sz w:val="20"/>
          <w:szCs w:val="20"/>
          <w:lang w:eastAsia="it-IT"/>
        </w:rPr>
        <w:t>Schema tipo 1.2 - Scheda tecnica 1.2.</w:t>
      </w:r>
    </w:p>
    <w:p w14:paraId="67959565"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GARANZIA FIDEIUSSORIA DEFINITIVA</w:t>
      </w:r>
    </w:p>
    <w:p w14:paraId="70912D6A"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(Lavori, Servizi e Forniture) (art. 103, comma 1, del Codice)</w:t>
      </w:r>
    </w:p>
    <w:p w14:paraId="0C8820AA" w14:textId="77777777" w:rsidR="00C61DD1" w:rsidRPr="00C61DD1" w:rsidRDefault="00C61DD1" w:rsidP="00C61DD1">
      <w:pPr>
        <w:widowControl w:val="0"/>
        <w:autoSpaceDE w:val="0"/>
        <w:autoSpaceDN w:val="0"/>
        <w:adjustRightInd w:val="0"/>
        <w:spacing w:line="300" w:lineRule="exact"/>
        <w:rPr>
          <w:rFonts w:ascii="Calibri" w:hAnsi="Calibri" w:cs="Arial"/>
          <w:color w:val="444444"/>
          <w:sz w:val="20"/>
          <w:szCs w:val="20"/>
          <w:lang w:eastAsia="it-IT"/>
        </w:rPr>
      </w:pPr>
      <w:r w:rsidRPr="00C61DD1">
        <w:rPr>
          <w:rFonts w:ascii="Calibri" w:hAnsi="Calibri" w:cs="TimesNewRoman"/>
          <w:sz w:val="20"/>
          <w:szCs w:val="20"/>
          <w:lang w:eastAsia="it-IT"/>
        </w:rPr>
        <w:t xml:space="preserve">La presente Scheda Tecnica costituisce parte integrante della garanzia fideiussoria conforme allo Schema Tipo 1.2 di cui al </w:t>
      </w:r>
      <w:proofErr w:type="spellStart"/>
      <w:r w:rsidRPr="00C61DD1">
        <w:rPr>
          <w:rFonts w:ascii="Calibri" w:hAnsi="Calibri" w:cs="TimesNewRoman"/>
          <w:sz w:val="20"/>
          <w:szCs w:val="20"/>
          <w:lang w:eastAsia="it-IT"/>
        </w:rPr>
        <w:t>d.m.</w:t>
      </w:r>
      <w:proofErr w:type="spellEnd"/>
      <w:r w:rsidRPr="00C61DD1">
        <w:rPr>
          <w:rFonts w:ascii="Calibri" w:hAnsi="Calibri" w:cs="TimesNewRoman"/>
          <w:sz w:val="20"/>
          <w:szCs w:val="20"/>
          <w:lang w:eastAsia="it-IT"/>
        </w:rPr>
        <w:t xml:space="preserve"> del Ministero dello Sviluppo economico 19 gennaio 2018, n. 31</w:t>
      </w:r>
    </w:p>
    <w:p w14:paraId="5D59D5A0" w14:textId="77777777" w:rsidR="00C61DD1" w:rsidRPr="00C61DD1" w:rsidRDefault="00C61DD1" w:rsidP="00C61DD1">
      <w:pPr>
        <w:widowControl w:val="0"/>
        <w:autoSpaceDE w:val="0"/>
        <w:autoSpaceDN w:val="0"/>
        <w:adjustRightInd w:val="0"/>
        <w:spacing w:line="300" w:lineRule="exact"/>
        <w:rPr>
          <w:rFonts w:ascii="Calibri" w:hAnsi="Calibri" w:cs="TimesNewRoman"/>
          <w:b/>
          <w:sz w:val="20"/>
          <w:szCs w:val="20"/>
          <w:lang w:eastAsia="it-IT"/>
        </w:rPr>
      </w:pPr>
    </w:p>
    <w:p w14:paraId="5A6539FC" w14:textId="77777777" w:rsidR="00C61DD1" w:rsidRPr="00C61DD1" w:rsidRDefault="00C61DD1" w:rsidP="00C61DD1">
      <w:pPr>
        <w:widowControl w:val="0"/>
        <w:autoSpaceDE w:val="0"/>
        <w:autoSpaceDN w:val="0"/>
        <w:adjustRightInd w:val="0"/>
        <w:spacing w:line="300" w:lineRule="exact"/>
        <w:rPr>
          <w:rFonts w:ascii="Calibri" w:hAnsi="Calibri" w:cs="TimesNewRoman"/>
          <w:b/>
          <w:sz w:val="20"/>
          <w:szCs w:val="20"/>
          <w:lang w:eastAsia="it-IT"/>
        </w:rPr>
      </w:pPr>
      <w:r w:rsidRPr="00C61DD1">
        <w:rPr>
          <w:rFonts w:ascii="Calibri" w:hAnsi="Calibri" w:cs="TimesNewRoman"/>
          <w:b/>
          <w:sz w:val="20"/>
          <w:szCs w:val="20"/>
          <w:lang w:eastAsia="it-IT"/>
        </w:rPr>
        <w:t xml:space="preserve">Garanzia fideiussoria n. </w:t>
      </w:r>
    </w:p>
    <w:p w14:paraId="786E50BC" w14:textId="77777777" w:rsidR="00C61DD1" w:rsidRPr="00C61DD1" w:rsidRDefault="00C61DD1" w:rsidP="00C61DD1">
      <w:pPr>
        <w:widowControl w:val="0"/>
        <w:autoSpaceDE w:val="0"/>
        <w:autoSpaceDN w:val="0"/>
        <w:adjustRightInd w:val="0"/>
        <w:spacing w:line="300" w:lineRule="exact"/>
        <w:rPr>
          <w:rFonts w:ascii="Calibri" w:hAnsi="Calibri" w:cs="TimesNewRoman"/>
          <w:b/>
          <w:sz w:val="20"/>
          <w:szCs w:val="20"/>
          <w:lang w:eastAsia="it-IT"/>
        </w:rPr>
      </w:pPr>
      <w:r w:rsidRPr="00C61DD1">
        <w:rPr>
          <w:rFonts w:ascii="Calibri" w:hAnsi="Calibri" w:cs="TimesNewRoman"/>
          <w:b/>
          <w:sz w:val="20"/>
          <w:szCs w:val="20"/>
          <w:lang w:eastAsia="it-IT"/>
        </w:rPr>
        <w:t>________________________________</w:t>
      </w:r>
    </w:p>
    <w:p w14:paraId="3B1C347C"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b/>
          <w:sz w:val="20"/>
          <w:szCs w:val="20"/>
          <w:lang w:eastAsia="it-IT"/>
        </w:rPr>
        <w:t>Garante</w:t>
      </w:r>
      <w:r w:rsidRPr="00C61DD1">
        <w:rPr>
          <w:rFonts w:ascii="Calibri" w:hAnsi="Calibri" w:cs="TimesNewRoman"/>
          <w:sz w:val="20"/>
          <w:szCs w:val="20"/>
          <w:lang w:eastAsia="it-IT"/>
        </w:rPr>
        <w:t xml:space="preserve"> </w:t>
      </w:r>
      <w:r w:rsidRPr="00C61DD1">
        <w:rPr>
          <w:rFonts w:ascii="Calibri" w:hAnsi="Calibri" w:cs="TimesNewRoman,Bold"/>
          <w:b/>
          <w:bCs/>
          <w:i/>
          <w:color w:val="1B35A5"/>
          <w:sz w:val="20"/>
          <w:szCs w:val="20"/>
          <w:lang w:eastAsia="it-IT"/>
        </w:rPr>
        <w:t>(direzione/denominazione, dipendenza, agenzia, ecc., nonché estremi autorizzazione e numero iscrizione Albo/Registro/Elenco</w:t>
      </w:r>
      <w:r w:rsidRPr="00C61DD1">
        <w:rPr>
          <w:rFonts w:ascii="Calibri" w:hAnsi="Calibri" w:cs="TimesNewRoman"/>
          <w:sz w:val="20"/>
          <w:szCs w:val="20"/>
          <w:lang w:eastAsia="it-IT"/>
        </w:rPr>
        <w:t xml:space="preserve">) _______________ </w:t>
      </w:r>
      <w:proofErr w:type="gramStart"/>
      <w:r w:rsidRPr="00C61DD1">
        <w:rPr>
          <w:rFonts w:ascii="Calibri" w:hAnsi="Calibri" w:cs="TimesNewRoman"/>
          <w:sz w:val="20"/>
          <w:szCs w:val="20"/>
          <w:lang w:eastAsia="it-IT"/>
        </w:rPr>
        <w:t>Città  _</w:t>
      </w:r>
      <w:proofErr w:type="gramEnd"/>
      <w:r w:rsidRPr="00C61DD1">
        <w:rPr>
          <w:rFonts w:ascii="Calibri" w:hAnsi="Calibri" w:cs="TimesNewRoman"/>
          <w:sz w:val="20"/>
          <w:szCs w:val="20"/>
          <w:lang w:eastAsia="it-IT"/>
        </w:rPr>
        <w:t xml:space="preserve">_________ Via ________ CAP </w:t>
      </w:r>
      <w:proofErr w:type="spellStart"/>
      <w:r w:rsidRPr="00C61DD1">
        <w:rPr>
          <w:rFonts w:ascii="Calibri" w:hAnsi="Calibri" w:cs="TimesNewRoman"/>
          <w:sz w:val="20"/>
          <w:szCs w:val="20"/>
          <w:lang w:eastAsia="it-IT"/>
        </w:rPr>
        <w:t>Prov</w:t>
      </w:r>
      <w:proofErr w:type="spellEnd"/>
      <w:r w:rsidRPr="00C61DD1">
        <w:rPr>
          <w:rFonts w:ascii="Calibri" w:hAnsi="Calibri" w:cs="TimesNewRoman"/>
          <w:sz w:val="20"/>
          <w:szCs w:val="20"/>
          <w:lang w:eastAsia="it-IT"/>
        </w:rPr>
        <w:t>. __________ C.F./P.IVA ___________ PEC _____</w:t>
      </w:r>
    </w:p>
    <w:p w14:paraId="44163A03" w14:textId="77777777" w:rsidR="00C61DD1" w:rsidRPr="00C61DD1" w:rsidRDefault="00C61DD1" w:rsidP="00C61DD1">
      <w:pPr>
        <w:widowControl w:val="0"/>
        <w:autoSpaceDE w:val="0"/>
        <w:autoSpaceDN w:val="0"/>
        <w:adjustRightInd w:val="0"/>
        <w:spacing w:line="300" w:lineRule="exact"/>
        <w:rPr>
          <w:rFonts w:ascii="Calibri" w:hAnsi="Calibri" w:cs="TimesNewRoman"/>
          <w:b/>
          <w:sz w:val="20"/>
          <w:szCs w:val="20"/>
          <w:lang w:eastAsia="it-IT"/>
        </w:rPr>
      </w:pPr>
    </w:p>
    <w:p w14:paraId="23BC4B13"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b/>
          <w:sz w:val="20"/>
          <w:szCs w:val="20"/>
          <w:lang w:eastAsia="it-IT"/>
        </w:rPr>
        <w:t>Contraente ___________________</w:t>
      </w:r>
    </w:p>
    <w:p w14:paraId="0998E468"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Città _____________ Via ___________ </w:t>
      </w:r>
      <w:proofErr w:type="gramStart"/>
      <w:r w:rsidRPr="00C61DD1">
        <w:rPr>
          <w:rFonts w:ascii="Calibri" w:hAnsi="Calibri" w:cs="TimesNewRoman"/>
          <w:sz w:val="20"/>
          <w:szCs w:val="20"/>
          <w:lang w:eastAsia="it-IT"/>
        </w:rPr>
        <w:t>CAP  _</w:t>
      </w:r>
      <w:proofErr w:type="gramEnd"/>
      <w:r w:rsidRPr="00C61DD1">
        <w:rPr>
          <w:rFonts w:ascii="Calibri" w:hAnsi="Calibri" w:cs="TimesNewRoman"/>
          <w:sz w:val="20"/>
          <w:szCs w:val="20"/>
          <w:lang w:eastAsia="it-IT"/>
        </w:rPr>
        <w:t xml:space="preserve">_________ </w:t>
      </w:r>
      <w:proofErr w:type="spellStart"/>
      <w:r w:rsidRPr="00C61DD1">
        <w:rPr>
          <w:rFonts w:ascii="Calibri" w:hAnsi="Calibri" w:cs="TimesNewRoman"/>
          <w:sz w:val="20"/>
          <w:szCs w:val="20"/>
          <w:lang w:eastAsia="it-IT"/>
        </w:rPr>
        <w:t>Prov</w:t>
      </w:r>
      <w:proofErr w:type="spellEnd"/>
      <w:r w:rsidRPr="00C61DD1">
        <w:rPr>
          <w:rFonts w:ascii="Calibri" w:hAnsi="Calibri" w:cs="TimesNewRoman"/>
          <w:sz w:val="20"/>
          <w:szCs w:val="20"/>
          <w:lang w:eastAsia="it-IT"/>
        </w:rPr>
        <w:t>. ________ C.F./P.IVA __________ PEC _____________</w:t>
      </w:r>
    </w:p>
    <w:p w14:paraId="497F2EB7"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2F300084" w14:textId="77777777" w:rsidR="00C61DD1" w:rsidRPr="00C61DD1" w:rsidRDefault="00C61DD1" w:rsidP="00C61DD1">
      <w:pPr>
        <w:widowControl w:val="0"/>
        <w:autoSpaceDE w:val="0"/>
        <w:autoSpaceDN w:val="0"/>
        <w:adjustRightInd w:val="0"/>
        <w:spacing w:line="300" w:lineRule="exact"/>
        <w:rPr>
          <w:rFonts w:ascii="Calibri" w:hAnsi="Calibri" w:cs="TimesNewRoman"/>
          <w:b/>
          <w:sz w:val="20"/>
          <w:szCs w:val="20"/>
          <w:lang w:eastAsia="it-IT"/>
        </w:rPr>
      </w:pPr>
      <w:r w:rsidRPr="00C61DD1">
        <w:rPr>
          <w:rFonts w:ascii="Calibri" w:hAnsi="Calibri" w:cs="TimesNewRoman"/>
          <w:b/>
          <w:sz w:val="20"/>
          <w:szCs w:val="20"/>
          <w:lang w:eastAsia="it-IT"/>
        </w:rPr>
        <w:t xml:space="preserve">Stazione appaltante: Consip S.p.a. </w:t>
      </w:r>
    </w:p>
    <w:p w14:paraId="5F90A038"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Città Roma Via ISONZO 19/E CAP 00198 </w:t>
      </w:r>
      <w:proofErr w:type="spellStart"/>
      <w:r w:rsidRPr="00C61DD1">
        <w:rPr>
          <w:rFonts w:ascii="Calibri" w:hAnsi="Calibri" w:cs="TimesNewRoman"/>
          <w:sz w:val="20"/>
          <w:szCs w:val="20"/>
          <w:lang w:eastAsia="it-IT"/>
        </w:rPr>
        <w:t>Prov</w:t>
      </w:r>
      <w:proofErr w:type="spellEnd"/>
      <w:r w:rsidRPr="00C61DD1">
        <w:rPr>
          <w:rFonts w:ascii="Calibri" w:hAnsi="Calibri" w:cs="TimesNewRoman"/>
          <w:sz w:val="20"/>
          <w:szCs w:val="20"/>
          <w:lang w:eastAsia="it-IT"/>
        </w:rPr>
        <w:t xml:space="preserve">. Roma C.F./P.IVA 05359681003 PEC </w:t>
      </w:r>
    </w:p>
    <w:p w14:paraId="4A5F5D22"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4784C48E" w14:textId="77777777" w:rsidR="00C61DD1" w:rsidRPr="00C61DD1" w:rsidRDefault="00C61DD1" w:rsidP="00C61DD1">
      <w:pPr>
        <w:widowControl w:val="0"/>
        <w:autoSpaceDE w:val="0"/>
        <w:autoSpaceDN w:val="0"/>
        <w:adjustRightInd w:val="0"/>
        <w:spacing w:line="300" w:lineRule="exact"/>
        <w:rPr>
          <w:rFonts w:ascii="Calibri" w:hAnsi="Calibri" w:cs="TimesNewRoman"/>
          <w:b/>
          <w:sz w:val="20"/>
          <w:szCs w:val="20"/>
          <w:lang w:eastAsia="it-IT"/>
        </w:rPr>
      </w:pPr>
      <w:r w:rsidRPr="00C61DD1">
        <w:rPr>
          <w:rFonts w:ascii="Calibri" w:hAnsi="Calibri" w:cs="TimesNewRoman"/>
          <w:b/>
          <w:sz w:val="20"/>
          <w:szCs w:val="20"/>
          <w:lang w:eastAsia="it-IT"/>
        </w:rPr>
        <w:t xml:space="preserve">Beneficiari: </w:t>
      </w:r>
      <w:r w:rsidRPr="00C61DD1">
        <w:rPr>
          <w:rFonts w:ascii="Calibri" w:hAnsi="Calibri" w:cs="TimesNewRoman"/>
          <w:sz w:val="20"/>
          <w:szCs w:val="20"/>
          <w:lang w:eastAsia="it-IT"/>
        </w:rPr>
        <w:t>le Amministrazioni (per tali intendendosi i soggetti che aderiscono all’Accordo Quadro)</w:t>
      </w:r>
    </w:p>
    <w:p w14:paraId="4B75684E"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722F67AD"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Descrizione opera/servizio/fornitura _________________ CIG _______________ </w:t>
      </w:r>
    </w:p>
    <w:p w14:paraId="1FA954E8"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Luogo di esecuzione:</w:t>
      </w:r>
      <w:r w:rsidRPr="00C61DD1">
        <w:rPr>
          <w:rFonts w:ascii="Calibri" w:hAnsi="Calibri" w:cs="TimesNewRoman"/>
          <w:i/>
          <w:color w:val="0070C0"/>
          <w:sz w:val="20"/>
          <w:szCs w:val="20"/>
          <w:lang w:eastAsia="it-IT"/>
        </w:rPr>
        <w:t xml:space="preserve"> </w:t>
      </w:r>
      <w:r w:rsidRPr="00C61DD1">
        <w:rPr>
          <w:rFonts w:ascii="Calibri" w:hAnsi="Calibri" w:cs="TimesNewRoman"/>
          <w:sz w:val="20"/>
          <w:szCs w:val="20"/>
          <w:lang w:eastAsia="it-IT"/>
        </w:rPr>
        <w:t>tutto il territorio nazionale</w:t>
      </w:r>
    </w:p>
    <w:p w14:paraId="3E2B01E7"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Costo aggiudicazione (€) _______________ Ribasso % ________________ asta</w:t>
      </w:r>
    </w:p>
    <w:p w14:paraId="12F4C88C" w14:textId="77777777" w:rsidR="00C61DD1" w:rsidRPr="00C61DD1" w:rsidRDefault="00C61DD1" w:rsidP="00C61DD1">
      <w:pPr>
        <w:widowControl w:val="0"/>
        <w:autoSpaceDE w:val="0"/>
        <w:autoSpaceDN w:val="0"/>
        <w:adjustRightInd w:val="0"/>
        <w:spacing w:line="300" w:lineRule="exact"/>
        <w:rPr>
          <w:rFonts w:ascii="Calibri" w:hAnsi="Calibri" w:cs="TimesNewRoman"/>
          <w:i/>
          <w:sz w:val="20"/>
          <w:szCs w:val="20"/>
          <w:lang w:eastAsia="it-IT"/>
        </w:rPr>
      </w:pPr>
      <w:r w:rsidRPr="00C61DD1">
        <w:rPr>
          <w:rFonts w:ascii="Calibri" w:hAnsi="Calibri" w:cs="TimesNewRoman"/>
          <w:sz w:val="20"/>
          <w:szCs w:val="20"/>
          <w:lang w:eastAsia="it-IT"/>
        </w:rPr>
        <w:t>Somma garantita (€) _______ (</w:t>
      </w:r>
      <w:r w:rsidRPr="00C61DD1">
        <w:rPr>
          <w:rFonts w:ascii="Calibri" w:hAnsi="Calibri" w:cs="TimesNewRoman,Bold"/>
          <w:b/>
          <w:bCs/>
          <w:i/>
          <w:color w:val="1B35A5"/>
          <w:sz w:val="20"/>
          <w:szCs w:val="20"/>
          <w:lang w:eastAsia="it-IT"/>
        </w:rPr>
        <w:t>oppure</w:t>
      </w:r>
      <w:r w:rsidRPr="00C61DD1">
        <w:rPr>
          <w:rFonts w:ascii="Calibri" w:hAnsi="Calibri" w:cs="TimesNewRoman"/>
          <w:sz w:val="20"/>
          <w:szCs w:val="20"/>
          <w:lang w:eastAsia="it-IT"/>
        </w:rPr>
        <w:t xml:space="preserve"> del servizio </w:t>
      </w:r>
      <w:r w:rsidRPr="00C61DD1">
        <w:rPr>
          <w:rFonts w:ascii="Calibri" w:hAnsi="Calibri" w:cs="TimesNewRoman,Bold"/>
          <w:b/>
          <w:bCs/>
          <w:i/>
          <w:color w:val="1B35A5"/>
          <w:sz w:val="20"/>
          <w:szCs w:val="20"/>
          <w:lang w:eastAsia="it-IT"/>
        </w:rPr>
        <w:t>oppure</w:t>
      </w:r>
      <w:r w:rsidRPr="00C61DD1">
        <w:rPr>
          <w:rFonts w:ascii="Calibri" w:hAnsi="Calibri" w:cs="TimesNewRoman"/>
          <w:sz w:val="20"/>
          <w:szCs w:val="20"/>
          <w:lang w:eastAsia="it-IT"/>
        </w:rPr>
        <w:t xml:space="preserve"> della fornitura</w:t>
      </w:r>
      <w:r w:rsidRPr="00C61DD1">
        <w:rPr>
          <w:rFonts w:ascii="Calibri" w:hAnsi="Calibri" w:cs="TimesNewRoman"/>
          <w:i/>
          <w:sz w:val="20"/>
          <w:szCs w:val="20"/>
          <w:lang w:eastAsia="it-IT"/>
        </w:rPr>
        <w:t>)</w:t>
      </w:r>
    </w:p>
    <w:p w14:paraId="53BE5D3A"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490B6704"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Il Contraente ed il Garante, con la sottoscrizione della presente Scheda Tecnica, accettano le condizioni previste nella garanzia fideiussoria alla quale la presente Scheda risulta allegata.</w:t>
      </w:r>
    </w:p>
    <w:p w14:paraId="557BE256"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0CA6EDF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Il Contraente </w:t>
      </w:r>
      <w:r w:rsidRPr="00C61DD1">
        <w:rPr>
          <w:rFonts w:ascii="Calibri" w:hAnsi="Calibri" w:cs="TimesNewRoman"/>
          <w:sz w:val="20"/>
          <w:szCs w:val="20"/>
          <w:lang w:eastAsia="it-IT"/>
        </w:rPr>
        <w:tab/>
      </w:r>
      <w:r w:rsidRPr="00C61DD1">
        <w:rPr>
          <w:rFonts w:ascii="Calibri" w:hAnsi="Calibri" w:cs="TimesNewRoman"/>
          <w:sz w:val="20"/>
          <w:szCs w:val="20"/>
          <w:lang w:eastAsia="it-IT"/>
        </w:rPr>
        <w:tab/>
      </w:r>
      <w:r w:rsidRPr="00C61DD1">
        <w:rPr>
          <w:rFonts w:ascii="Calibri" w:hAnsi="Calibri" w:cs="TimesNewRoman"/>
          <w:sz w:val="20"/>
          <w:szCs w:val="20"/>
          <w:lang w:eastAsia="it-IT"/>
        </w:rPr>
        <w:tab/>
      </w:r>
      <w:r w:rsidRPr="00C61DD1">
        <w:rPr>
          <w:rFonts w:ascii="Calibri" w:hAnsi="Calibri" w:cs="TimesNewRoman"/>
          <w:sz w:val="20"/>
          <w:szCs w:val="20"/>
          <w:lang w:eastAsia="it-IT"/>
        </w:rPr>
        <w:tab/>
        <w:t>Il Garante</w:t>
      </w:r>
    </w:p>
    <w:p w14:paraId="7B02CADA"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352D1604"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
          <w:sz w:val="20"/>
          <w:szCs w:val="20"/>
          <w:lang w:eastAsia="it-IT"/>
        </w:rPr>
        <w:t>Emessa in ________ copie ad un solo effetto il ____________________</w:t>
      </w:r>
    </w:p>
    <w:p w14:paraId="1DB26502"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br w:type="page"/>
      </w:r>
      <w:r w:rsidRPr="00C61DD1">
        <w:rPr>
          <w:rFonts w:ascii="Calibri" w:hAnsi="Calibri" w:cs="TimesNewRoman,Bold"/>
          <w:b/>
          <w:bCs/>
          <w:sz w:val="20"/>
          <w:szCs w:val="20"/>
          <w:lang w:eastAsia="it-IT"/>
        </w:rPr>
        <w:lastRenderedPageBreak/>
        <w:t>5. Schema tipo 1.2 (</w:t>
      </w:r>
      <w:proofErr w:type="spellStart"/>
      <w:r w:rsidRPr="00C61DD1">
        <w:rPr>
          <w:rFonts w:ascii="Calibri" w:hAnsi="Calibri" w:cs="TimesNewRoman,Bold"/>
          <w:b/>
          <w:bCs/>
          <w:sz w:val="20"/>
          <w:szCs w:val="20"/>
          <w:lang w:eastAsia="it-IT"/>
        </w:rPr>
        <w:t>d.m.</w:t>
      </w:r>
      <w:proofErr w:type="spellEnd"/>
      <w:r w:rsidRPr="00C61DD1">
        <w:rPr>
          <w:rFonts w:ascii="Calibri" w:hAnsi="Calibri" w:cs="TimesNewRoman,Bold"/>
          <w:b/>
          <w:bCs/>
          <w:sz w:val="20"/>
          <w:szCs w:val="20"/>
          <w:lang w:eastAsia="it-IT"/>
        </w:rPr>
        <w:t xml:space="preserve"> del Ministero dello Sviluppo economico 19 gennaio 2018, n. 31) </w:t>
      </w:r>
    </w:p>
    <w:p w14:paraId="5FD9B120"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Garanzia fideiussoria per la cauzione definitiva</w:t>
      </w:r>
    </w:p>
    <w:p w14:paraId="3D6D09B1"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 xml:space="preserve">GARANZIA FIDEIUSSORIA DEFINITIVA </w:t>
      </w:r>
    </w:p>
    <w:p w14:paraId="1B19A8D0"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
          <w:b/>
          <w:bCs/>
          <w:sz w:val="20"/>
          <w:szCs w:val="20"/>
          <w:lang w:eastAsia="it-IT"/>
        </w:rPr>
      </w:pPr>
      <w:r w:rsidRPr="00C61DD1">
        <w:rPr>
          <w:rFonts w:ascii="Calibri" w:hAnsi="Calibri" w:cs="TimesNewRoman,Bold"/>
          <w:b/>
          <w:bCs/>
          <w:sz w:val="20"/>
          <w:szCs w:val="20"/>
          <w:lang w:eastAsia="it-IT"/>
        </w:rPr>
        <w:t>(Lavori, Servizi e Forniture)</w:t>
      </w:r>
    </w:p>
    <w:p w14:paraId="426E016A" w14:textId="77777777" w:rsidR="00C61DD1" w:rsidRPr="00C61DD1" w:rsidRDefault="00C61DD1" w:rsidP="00C61DD1">
      <w:pPr>
        <w:widowControl w:val="0"/>
        <w:autoSpaceDE w:val="0"/>
        <w:autoSpaceDN w:val="0"/>
        <w:adjustRightInd w:val="0"/>
        <w:spacing w:line="300" w:lineRule="exact"/>
        <w:jc w:val="center"/>
        <w:rPr>
          <w:rFonts w:ascii="Calibri" w:hAnsi="Calibri" w:cs="TimesNewRoman,BoldItalic"/>
          <w:b/>
          <w:bCs/>
          <w:iCs/>
          <w:sz w:val="20"/>
          <w:szCs w:val="20"/>
          <w:lang w:eastAsia="it-IT"/>
        </w:rPr>
      </w:pPr>
      <w:r w:rsidRPr="00C61DD1">
        <w:rPr>
          <w:rFonts w:ascii="Calibri" w:hAnsi="Calibri" w:cs="TimesNewRoman,BoldItalic"/>
          <w:b/>
          <w:bCs/>
          <w:iCs/>
          <w:sz w:val="20"/>
          <w:szCs w:val="20"/>
          <w:lang w:eastAsia="it-IT"/>
        </w:rPr>
        <w:t>Condizioni che rilevano nel rapporto tra Consip Amministrazioni e Garante</w:t>
      </w:r>
    </w:p>
    <w:p w14:paraId="11390EC9"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p>
    <w:p w14:paraId="54F8EF3D"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t>Art. 1 - Oggetto della garanzia</w:t>
      </w:r>
    </w:p>
    <w:p w14:paraId="6CFED62B"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Il Garante, in conformità all'art. 103, commi 1 e 2, del Codice, si impegna nei confronti di tutti i soggetti che aderiscono all’Accordo Quadro</w:t>
      </w:r>
      <w:r w:rsidRPr="00C61DD1">
        <w:rPr>
          <w:rFonts w:ascii="Calibri" w:hAnsi="Calibri" w:cs="TimesNewRoman"/>
          <w:b/>
          <w:sz w:val="20"/>
          <w:szCs w:val="20"/>
          <w:lang w:eastAsia="it-IT"/>
        </w:rPr>
        <w:t xml:space="preserve"> </w:t>
      </w:r>
      <w:r w:rsidRPr="00C61DD1">
        <w:rPr>
          <w:rFonts w:ascii="Calibri" w:hAnsi="Calibri"/>
          <w:iCs/>
          <w:sz w:val="20"/>
          <w:szCs w:val="20"/>
          <w:lang w:eastAsia="ar-SA"/>
        </w:rPr>
        <w:t>e risultano titolari di contratti di fornitura derivanti da Appalti specifici (d’ora in poi Amministrazioni)</w:t>
      </w:r>
      <w:r w:rsidRPr="00C61DD1">
        <w:rPr>
          <w:rFonts w:ascii="Calibri" w:hAnsi="Calibri" w:cs="TimesNewRoman"/>
          <w:sz w:val="20"/>
          <w:szCs w:val="20"/>
          <w:lang w:eastAsia="it-IT"/>
        </w:rPr>
        <w:t>, nei limiti della somma garantita indicata nella Scheda Tecnica, al risarcimento dei danni da questi subiti in conseguenza del mancato o inesatto adempimento da parte del Contraente delle obbligazioni previste ne</w:t>
      </w:r>
      <w:r w:rsidRPr="00C61DD1">
        <w:rPr>
          <w:rFonts w:ascii="Calibri" w:hAnsi="Calibri"/>
          <w:iCs/>
          <w:sz w:val="20"/>
          <w:szCs w:val="20"/>
          <w:u w:val="single"/>
          <w:lang w:eastAsia="ar-SA"/>
        </w:rPr>
        <w:t xml:space="preserve">i </w:t>
      </w:r>
      <w:r w:rsidRPr="00C61DD1">
        <w:rPr>
          <w:rFonts w:ascii="Calibri" w:hAnsi="Calibri"/>
          <w:iCs/>
          <w:sz w:val="20"/>
          <w:szCs w:val="20"/>
          <w:lang w:eastAsia="ar-SA"/>
        </w:rPr>
        <w:t xml:space="preserve">contratti di fornitura derivanti da Appalti specifici, nell’Accordo Quadro </w:t>
      </w:r>
      <w:r w:rsidRPr="00C61DD1">
        <w:rPr>
          <w:rFonts w:ascii="Calibri" w:hAnsi="Calibri"/>
          <w:iCs/>
          <w:sz w:val="20"/>
          <w:szCs w:val="20"/>
          <w:u w:val="single"/>
          <w:lang w:eastAsia="ar-SA"/>
        </w:rPr>
        <w:t>(ivi inclusi tutti gli allegati)</w:t>
      </w:r>
      <w:r w:rsidRPr="00C61DD1">
        <w:rPr>
          <w:rFonts w:ascii="Calibri" w:hAnsi="Calibri" w:cs="TimesNewRoman"/>
          <w:sz w:val="20"/>
          <w:szCs w:val="20"/>
          <w:lang w:eastAsia="it-IT"/>
        </w:rPr>
        <w:t xml:space="preserve"> ed al pagamento delle somme previste dalle norme sopra richiamate. </w:t>
      </w:r>
    </w:p>
    <w:p w14:paraId="076B15C1"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Il Garante, pertanto, si impegna al pagamento di quanto dovuto dall’Affidatario ai sensi dell’art. 103, del Codice, in caso di:</w:t>
      </w:r>
    </w:p>
    <w:p w14:paraId="322E3068"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a) inadempimento di qualunque obbligazione derivante dai singoli contratti attuativi, dai </w:t>
      </w:r>
      <w:r w:rsidRPr="00C61DD1">
        <w:rPr>
          <w:rFonts w:ascii="Calibri" w:hAnsi="Calibri"/>
          <w:iCs/>
          <w:sz w:val="20"/>
          <w:szCs w:val="20"/>
          <w:lang w:eastAsia="ar-SA"/>
        </w:rPr>
        <w:t>contratti di fornitura derivanti da Appalti specifici e dall’Accordo Quadro (ivi inclusi tutti gli allegati);</w:t>
      </w:r>
    </w:p>
    <w:p w14:paraId="3103CE77"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b) risarcimento dei danni derivanti dall’eventuale inadempimento delle obbligazioni stesse;</w:t>
      </w:r>
    </w:p>
    <w:p w14:paraId="7A14660C"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c) rimborso:</w:t>
      </w:r>
    </w:p>
    <w:p w14:paraId="7B9BCAC0" w14:textId="77777777" w:rsidR="00C61DD1" w:rsidRPr="00C61DD1" w:rsidRDefault="00C61DD1" w:rsidP="00C61DD1">
      <w:pPr>
        <w:widowControl w:val="0"/>
        <w:autoSpaceDE w:val="0"/>
        <w:autoSpaceDN w:val="0"/>
        <w:adjustRightInd w:val="0"/>
        <w:spacing w:line="300" w:lineRule="exact"/>
        <w:ind w:left="284"/>
        <w:rPr>
          <w:rFonts w:ascii="Calibri" w:hAnsi="Calibri" w:cs="TimesNewRoman"/>
          <w:sz w:val="20"/>
          <w:szCs w:val="20"/>
          <w:lang w:eastAsia="it-IT"/>
        </w:rPr>
      </w:pPr>
      <w:r w:rsidRPr="00C61DD1">
        <w:rPr>
          <w:rFonts w:ascii="Calibri" w:hAnsi="Calibri" w:cs="TimesNewRoman"/>
          <w:sz w:val="20"/>
          <w:szCs w:val="20"/>
          <w:lang w:eastAsia="it-IT"/>
        </w:rPr>
        <w:t>i) delle maggiori somme pagate dalle Amministrazioni all’Affidatario rispetto alle risultanze della liquidazione finale, salva comunque la risarcibilità del maggior danno verso l’Appaltatore;</w:t>
      </w:r>
    </w:p>
    <w:p w14:paraId="22BE1346" w14:textId="77777777" w:rsidR="00C61DD1" w:rsidRPr="00C61DD1" w:rsidRDefault="00C61DD1" w:rsidP="00C61DD1">
      <w:pPr>
        <w:widowControl w:val="0"/>
        <w:autoSpaceDE w:val="0"/>
        <w:autoSpaceDN w:val="0"/>
        <w:adjustRightInd w:val="0"/>
        <w:spacing w:line="300" w:lineRule="exact"/>
        <w:ind w:left="284"/>
        <w:rPr>
          <w:rFonts w:ascii="Calibri" w:hAnsi="Calibri" w:cs="TimesNewRoman"/>
          <w:sz w:val="20"/>
          <w:szCs w:val="20"/>
          <w:lang w:eastAsia="it-IT"/>
        </w:rPr>
      </w:pPr>
      <w:r w:rsidRPr="00C61DD1">
        <w:rPr>
          <w:rFonts w:ascii="Calibri" w:hAnsi="Calibri" w:cs="TimesNewRoman"/>
          <w:sz w:val="20"/>
          <w:szCs w:val="20"/>
          <w:lang w:eastAsia="it-IT"/>
        </w:rPr>
        <w:t>ii) della eventuale maggiore spesa sostenuta dalle Amministrazioni per il completamento dei lavori dei servizi e delle forniture nel caso di risoluzione de</w:t>
      </w:r>
      <w:r w:rsidRPr="00C61DD1">
        <w:rPr>
          <w:rFonts w:ascii="Calibri" w:hAnsi="Calibri"/>
          <w:iCs/>
          <w:sz w:val="20"/>
          <w:szCs w:val="20"/>
          <w:u w:val="single"/>
          <w:lang w:eastAsia="ar-SA"/>
        </w:rPr>
        <w:t xml:space="preserve">l contratto di fornitura derivante da Appalto specifico, </w:t>
      </w:r>
      <w:r w:rsidRPr="00C61DD1">
        <w:rPr>
          <w:rFonts w:ascii="Calibri" w:hAnsi="Calibri" w:cs="TimesNewRoman"/>
          <w:sz w:val="20"/>
          <w:szCs w:val="20"/>
          <w:lang w:eastAsia="it-IT"/>
        </w:rPr>
        <w:t>disposto in danno dell’Affidatario;</w:t>
      </w:r>
    </w:p>
    <w:p w14:paraId="70F63114" w14:textId="77777777" w:rsidR="00C61DD1" w:rsidRPr="00C61DD1" w:rsidRDefault="00C61DD1" w:rsidP="00C61DD1">
      <w:pPr>
        <w:widowControl w:val="0"/>
        <w:autoSpaceDE w:val="0"/>
        <w:autoSpaceDN w:val="0"/>
        <w:adjustRightInd w:val="0"/>
        <w:spacing w:line="300" w:lineRule="exact"/>
        <w:ind w:left="284"/>
        <w:rPr>
          <w:rFonts w:ascii="Calibri" w:hAnsi="Calibri" w:cs="TimesNewRoman"/>
          <w:sz w:val="20"/>
          <w:szCs w:val="20"/>
          <w:lang w:eastAsia="it-IT"/>
        </w:rPr>
      </w:pPr>
      <w:r w:rsidRPr="00C61DD1">
        <w:rPr>
          <w:rFonts w:ascii="Calibri" w:hAnsi="Calibri" w:cs="TimesNewRoman"/>
          <w:sz w:val="20"/>
          <w:szCs w:val="20"/>
          <w:lang w:eastAsia="it-IT"/>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61DD1">
        <w:rPr>
          <w:rFonts w:ascii="Calibri" w:hAnsi="Calibri"/>
          <w:iCs/>
          <w:sz w:val="20"/>
          <w:szCs w:val="20"/>
          <w:u w:val="single"/>
          <w:lang w:eastAsia="ar-SA"/>
        </w:rPr>
        <w:t>i contratti di fornitura derivanti da Appalto specifico, le cui prestazioni sono disciplinate dall’Accordo Quadro (e tutti i suoi allegati),</w:t>
      </w:r>
      <w:r w:rsidRPr="00C61DD1">
        <w:rPr>
          <w:rFonts w:ascii="Calibri" w:hAnsi="Calibri" w:cs="TimesNewRoman"/>
          <w:sz w:val="20"/>
          <w:szCs w:val="20"/>
          <w:lang w:eastAsia="it-IT"/>
        </w:rPr>
        <w:t xml:space="preserve"> o comunque presenti in cantiere o nei luoghi dove viene prestato il servizio nei casi di appalti di servizi.</w:t>
      </w:r>
    </w:p>
    <w:p w14:paraId="2FC5C58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51369571"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L’estensione opera a condizione che la violazione venga comunicata dalle Amministrazioni al Garante nel periodo di validità della garanzia ed è limitata ad un importo pari al 10% della somma garantita al momento della suddetta comunicazione.</w:t>
      </w:r>
    </w:p>
    <w:p w14:paraId="360FF701"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D83AADF"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p>
    <w:p w14:paraId="5F3EE7C1"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t>Art. 2 - Efficacia e durata della garanzia</w:t>
      </w:r>
    </w:p>
    <w:p w14:paraId="0B4DC08A"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L'efficacia della garanzia:</w:t>
      </w:r>
    </w:p>
    <w:p w14:paraId="40E0376A" w14:textId="77777777" w:rsidR="00C61DD1" w:rsidRPr="00C61DD1" w:rsidRDefault="00C61DD1" w:rsidP="00C61DD1">
      <w:pPr>
        <w:widowControl w:val="0"/>
        <w:spacing w:line="300" w:lineRule="exact"/>
        <w:ind w:left="426" w:right="16"/>
        <w:rPr>
          <w:rFonts w:ascii="Calibri" w:hAnsi="Calibri"/>
          <w:iCs/>
          <w:sz w:val="20"/>
          <w:szCs w:val="20"/>
          <w:u w:val="single"/>
          <w:lang w:eastAsia="ar-SA"/>
        </w:rPr>
      </w:pPr>
      <w:r w:rsidRPr="00C61DD1">
        <w:rPr>
          <w:rFonts w:ascii="Calibri" w:hAnsi="Calibri"/>
          <w:iCs/>
          <w:sz w:val="20"/>
          <w:szCs w:val="20"/>
          <w:u w:val="single"/>
          <w:lang w:eastAsia="ar-SA"/>
        </w:rPr>
        <w:t>a) decorre dalla data di stipula dell’Accordo Quadro;</w:t>
      </w:r>
    </w:p>
    <w:p w14:paraId="74BAA9B5" w14:textId="77777777" w:rsidR="00C61DD1" w:rsidRPr="00C61DD1" w:rsidRDefault="00C61DD1" w:rsidP="00C61DD1">
      <w:pPr>
        <w:widowControl w:val="0"/>
        <w:spacing w:line="300" w:lineRule="exact"/>
        <w:ind w:left="426" w:right="16"/>
        <w:rPr>
          <w:rFonts w:ascii="Calibri" w:hAnsi="Calibri"/>
          <w:iCs/>
          <w:sz w:val="20"/>
          <w:szCs w:val="20"/>
          <w:u w:val="single"/>
          <w:lang w:eastAsia="ar-SA"/>
        </w:rPr>
      </w:pPr>
      <w:r w:rsidRPr="00C61DD1">
        <w:rPr>
          <w:rFonts w:ascii="Calibri" w:hAnsi="Calibri"/>
          <w:iCs/>
          <w:sz w:val="20"/>
          <w:szCs w:val="20"/>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prestazioni </w:t>
      </w:r>
      <w:r w:rsidRPr="00C61DD1">
        <w:rPr>
          <w:rFonts w:ascii="Calibri" w:hAnsi="Calibri"/>
          <w:iCs/>
          <w:sz w:val="20"/>
          <w:szCs w:val="20"/>
          <w:u w:val="single"/>
          <w:lang w:eastAsia="ar-SA"/>
        </w:rPr>
        <w:lastRenderedPageBreak/>
        <w:t xml:space="preserve">emessi alla conclusione dell’esecuzione dell’ultimo contratto di fornitura derivante da Appalto specifico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14:paraId="380D7A8B" w14:textId="77777777" w:rsidR="00C61DD1" w:rsidRPr="00C61DD1" w:rsidRDefault="00C61DD1" w:rsidP="00C61DD1">
      <w:pPr>
        <w:widowControl w:val="0"/>
        <w:spacing w:line="300" w:lineRule="exact"/>
        <w:ind w:right="16"/>
        <w:rPr>
          <w:rFonts w:ascii="Calibri" w:hAnsi="Calibri"/>
          <w:iCs/>
          <w:sz w:val="20"/>
          <w:szCs w:val="20"/>
          <w:u w:val="single"/>
          <w:lang w:eastAsia="ar-SA"/>
        </w:rPr>
      </w:pPr>
      <w:r w:rsidRPr="00C61DD1">
        <w:rPr>
          <w:rFonts w:ascii="Calibri" w:hAnsi="Calibri"/>
          <w:iCs/>
          <w:sz w:val="20"/>
          <w:szCs w:val="20"/>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7822EEA6" w14:textId="77777777" w:rsidR="00C61DD1" w:rsidRPr="00C61DD1" w:rsidRDefault="00C61DD1" w:rsidP="00C61DD1">
      <w:pPr>
        <w:widowControl w:val="0"/>
        <w:spacing w:line="300" w:lineRule="exact"/>
        <w:ind w:right="16"/>
        <w:rPr>
          <w:rFonts w:ascii="Calibri" w:hAnsi="Calibri"/>
          <w:iCs/>
          <w:sz w:val="20"/>
          <w:szCs w:val="20"/>
          <w:u w:val="single"/>
          <w:lang w:eastAsia="ar-SA"/>
        </w:rPr>
      </w:pPr>
      <w:r w:rsidRPr="00C61DD1">
        <w:rPr>
          <w:rFonts w:ascii="Calibri" w:hAnsi="Calibri"/>
          <w:iCs/>
          <w:sz w:val="20"/>
          <w:szCs w:val="20"/>
          <w:u w:val="single"/>
          <w:lang w:eastAsia="ar-SA"/>
        </w:rPr>
        <w:t>Il mancato pagamento del premio/commissione non può essere opposto alle Amministrazioni.</w:t>
      </w:r>
    </w:p>
    <w:p w14:paraId="6F2A536F"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p>
    <w:p w14:paraId="45CFB05A"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t>Art. 3 - Somma garantita</w:t>
      </w:r>
    </w:p>
    <w:p w14:paraId="4BAD3D3E"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La somma garantita dalla presente fideiussione è calcolata in conformità a quanto disposto dall'art. 103, comma 1, del Codice, ed è pari al: </w:t>
      </w:r>
    </w:p>
    <w:p w14:paraId="5013577A"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a) 5% </w:t>
      </w:r>
      <w:r w:rsidRPr="00C61DD1">
        <w:rPr>
          <w:rFonts w:ascii="Calibri" w:hAnsi="Calibri"/>
          <w:sz w:val="20"/>
          <w:szCs w:val="20"/>
          <w:lang w:eastAsia="it-IT"/>
        </w:rPr>
        <w:t>del prezzo di aggiudicazione dell’Accordo Quadro</w:t>
      </w:r>
      <w:r w:rsidRPr="00C61DD1">
        <w:rPr>
          <w:rFonts w:ascii="Calibri" w:hAnsi="Calibri" w:cs="TimesNewRoman"/>
          <w:sz w:val="20"/>
          <w:szCs w:val="20"/>
          <w:lang w:eastAsia="it-IT"/>
        </w:rPr>
        <w:t xml:space="preserve"> nel caso di aggiudicazione con ribassi d’asta minori o uguali al 10%;</w:t>
      </w:r>
    </w:p>
    <w:p w14:paraId="110FC90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b) 5% </w:t>
      </w:r>
      <w:r w:rsidRPr="00C61DD1">
        <w:rPr>
          <w:rFonts w:ascii="Calibri" w:hAnsi="Calibri"/>
          <w:sz w:val="20"/>
          <w:szCs w:val="20"/>
          <w:lang w:eastAsia="it-IT"/>
        </w:rPr>
        <w:t>del prezzo di aggiudicazione dell’Accordo Quadro</w:t>
      </w:r>
      <w:r w:rsidRPr="00C61DD1">
        <w:rPr>
          <w:rFonts w:ascii="Calibri" w:hAnsi="Calibri" w:cs="TimesNewRoman"/>
          <w:sz w:val="20"/>
          <w:szCs w:val="20"/>
          <w:lang w:eastAsia="it-IT"/>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259ECB23"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Qualora ricorrano le condizioni, la somma garantita indicata al primo comma è ridotta ai sensi di quanto stabilito dall’art. 93, comma 7, del Codice come previsto dall'art. 103, comma 1, del Codice. </w:t>
      </w:r>
    </w:p>
    <w:p w14:paraId="57E3B1CA"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L’ammontare della somma garantita è indicato nella Scheda Tecnica. </w:t>
      </w:r>
    </w:p>
    <w:p w14:paraId="5528757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La garanzia è progressivamente svincolata in via automatica a misura dell'avanzamento dell'esecuzione, in conformità a quanto disposto dall’art. 103, comma 5, del Codice e nell’Accordo Quadro all’art. 15.</w:t>
      </w:r>
    </w:p>
    <w:p w14:paraId="0C2E287A"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61D37B2D"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t>Art. 4 - Escussione della garanzia</w:t>
      </w:r>
    </w:p>
    <w:p w14:paraId="092969A8" w14:textId="77777777" w:rsidR="00C61DD1" w:rsidRPr="00C61DD1" w:rsidRDefault="00C61DD1" w:rsidP="00C61DD1">
      <w:pPr>
        <w:widowControl w:val="0"/>
        <w:autoSpaceDE w:val="0"/>
        <w:autoSpaceDN w:val="0"/>
        <w:adjustRightInd w:val="0"/>
        <w:spacing w:line="300" w:lineRule="exact"/>
        <w:rPr>
          <w:rFonts w:ascii="Calibri" w:hAnsi="Calibri" w:cs="Trebuchet MS"/>
          <w:sz w:val="20"/>
          <w:szCs w:val="20"/>
          <w:lang w:eastAsia="it-IT"/>
        </w:rPr>
      </w:pPr>
      <w:r w:rsidRPr="00C61DD1">
        <w:rPr>
          <w:rFonts w:ascii="Calibri" w:hAnsi="Calibri" w:cs="Trebuchet MS"/>
          <w:sz w:val="20"/>
          <w:szCs w:val="20"/>
          <w:lang w:eastAsia="it-IT"/>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14:paraId="14C7129F" w14:textId="77777777" w:rsidR="00C61DD1" w:rsidRPr="00C61DD1" w:rsidRDefault="00C61DD1" w:rsidP="00C61DD1">
      <w:pPr>
        <w:widowControl w:val="0"/>
        <w:autoSpaceDE w:val="0"/>
        <w:autoSpaceDN w:val="0"/>
        <w:adjustRightInd w:val="0"/>
        <w:spacing w:line="300" w:lineRule="exact"/>
        <w:rPr>
          <w:rFonts w:ascii="Calibri" w:hAnsi="Calibri" w:cs="Trebuchet MS"/>
          <w:sz w:val="20"/>
          <w:szCs w:val="20"/>
          <w:lang w:eastAsia="it-IT"/>
        </w:rPr>
      </w:pPr>
      <w:r w:rsidRPr="00C61DD1">
        <w:rPr>
          <w:rFonts w:ascii="Calibri" w:hAnsi="Calibri" w:cs="Trebuchet MS"/>
          <w:sz w:val="20"/>
          <w:szCs w:val="20"/>
          <w:lang w:eastAsia="it-IT"/>
        </w:rPr>
        <w:t>Tale richiesta dovrà pervenire al Garante entro i termini di cui all’art. 2 ed essere formulata in conformità all’art. 6.</w:t>
      </w:r>
    </w:p>
    <w:p w14:paraId="34222744"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Il Garante non gode del beneficio della preventiva escussione del debitore principale di cui all’art. 1944 cod. civ. e rinuncia all'eccezione di cui all'art. 1957, comma 2, cod. civ. </w:t>
      </w:r>
    </w:p>
    <w:p w14:paraId="1D493CD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Resta salva l'azione di ripetizione verso le Amministrazioni per il caso in cui le somme pagate dal Garante risultassero parzialmente o totalmente non dovute dal Contraente o dal Garante (art. 104, comma 10, del Codice).</w:t>
      </w:r>
    </w:p>
    <w:p w14:paraId="1DAEBAA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533A5567"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t xml:space="preserve">Art. 5 - Surrogazione </w:t>
      </w:r>
      <w:r w:rsidRPr="00C61DD1">
        <w:rPr>
          <w:rFonts w:ascii="Calibri" w:hAnsi="Calibri" w:cs="TimesNewRoman"/>
          <w:sz w:val="20"/>
          <w:szCs w:val="20"/>
          <w:lang w:eastAsia="it-IT"/>
        </w:rPr>
        <w:t xml:space="preserve">- </w:t>
      </w:r>
      <w:r w:rsidRPr="00C61DD1">
        <w:rPr>
          <w:rFonts w:ascii="Calibri" w:hAnsi="Calibri" w:cs="TimesNewRoman,Bold"/>
          <w:b/>
          <w:bCs/>
          <w:sz w:val="20"/>
          <w:szCs w:val="20"/>
          <w:lang w:eastAsia="it-IT"/>
        </w:rPr>
        <w:t>Rivalsa</w:t>
      </w:r>
    </w:p>
    <w:p w14:paraId="7FEB42FB"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Il Garante, nei limiti delle somme pagate, è surrogato alle Amministrazioni in tutti i diritti, ragioni ed azioni verso il Contraente, i suoi successori ed aventi causa a qualsiasi titolo. </w:t>
      </w:r>
    </w:p>
    <w:p w14:paraId="7F758CF8"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Il Garante ha altresì diritto di rivalsa verso il Contraente per le somme pagate in forza della presente garanzia (art. 104, comma 10, del Codice). </w:t>
      </w:r>
    </w:p>
    <w:p w14:paraId="5BADF49D"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Le Amministrazioni faciliteranno le azioni di recupero fornendo al Garante tutti gli elementi utili in loro possesso.</w:t>
      </w:r>
    </w:p>
    <w:p w14:paraId="3B8E01E1"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51EADC38"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t>Art. 6 - Forma delle comunicazioni</w:t>
      </w:r>
    </w:p>
    <w:p w14:paraId="3A0F351F"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Tutte le comunicazioni e notifiche al Garante, dipendenti dalla presente garanzia, per essere valide, devono essere fatte esclusivamente con lettera raccomandata o tramite PEC inviate agli indirizzi indicati nella Scheda Tecnica. </w:t>
      </w:r>
    </w:p>
    <w:p w14:paraId="7475CBDD"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661AC2D0"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lastRenderedPageBreak/>
        <w:t xml:space="preserve">Art. 7 - Foro competente </w:t>
      </w:r>
    </w:p>
    <w:p w14:paraId="2BB08433"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In caso di controversia fra il Garante e le Amministrazioni, il foro competente è quello determinato ai sensi dell’art. 25 cod. </w:t>
      </w:r>
      <w:proofErr w:type="spellStart"/>
      <w:r w:rsidRPr="00C61DD1">
        <w:rPr>
          <w:rFonts w:ascii="Calibri" w:hAnsi="Calibri" w:cs="TimesNewRoman"/>
          <w:sz w:val="20"/>
          <w:szCs w:val="20"/>
          <w:lang w:eastAsia="it-IT"/>
        </w:rPr>
        <w:t>proc</w:t>
      </w:r>
      <w:proofErr w:type="spellEnd"/>
      <w:r w:rsidRPr="00C61DD1">
        <w:rPr>
          <w:rFonts w:ascii="Calibri" w:hAnsi="Calibri" w:cs="TimesNewRoman"/>
          <w:sz w:val="20"/>
          <w:szCs w:val="20"/>
          <w:lang w:eastAsia="it-IT"/>
        </w:rPr>
        <w:t xml:space="preserve">. civ. </w:t>
      </w:r>
    </w:p>
    <w:p w14:paraId="2DCC5BD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In caso di controversia fra il Garante e Consip S.p.a., il foro competente è quello di Roma.</w:t>
      </w:r>
    </w:p>
    <w:p w14:paraId="13EB18C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3D213D97" w14:textId="77777777" w:rsidR="00C61DD1" w:rsidRPr="00C61DD1" w:rsidRDefault="00C61DD1" w:rsidP="00C61DD1">
      <w:pPr>
        <w:widowControl w:val="0"/>
        <w:autoSpaceDE w:val="0"/>
        <w:autoSpaceDN w:val="0"/>
        <w:adjustRightInd w:val="0"/>
        <w:spacing w:line="300" w:lineRule="exact"/>
        <w:rPr>
          <w:rFonts w:ascii="Calibri" w:hAnsi="Calibri" w:cs="TimesNewRoman,Bold"/>
          <w:b/>
          <w:bCs/>
          <w:sz w:val="20"/>
          <w:szCs w:val="20"/>
          <w:lang w:eastAsia="it-IT"/>
        </w:rPr>
      </w:pPr>
      <w:r w:rsidRPr="00C61DD1">
        <w:rPr>
          <w:rFonts w:ascii="Calibri" w:hAnsi="Calibri" w:cs="TimesNewRoman,Bold"/>
          <w:b/>
          <w:bCs/>
          <w:sz w:val="20"/>
          <w:szCs w:val="20"/>
          <w:lang w:eastAsia="it-IT"/>
        </w:rPr>
        <w:t>Art. 8 - Rinvio alle norme di legge</w:t>
      </w:r>
    </w:p>
    <w:p w14:paraId="3F449A67"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Per tutto quanto non diversamente regolato, valgono le norme di legge. </w:t>
      </w:r>
    </w:p>
    <w:p w14:paraId="45E4455F"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p>
    <w:p w14:paraId="61463330" w14:textId="77777777" w:rsidR="00C61DD1" w:rsidRPr="00C61DD1" w:rsidRDefault="00C61DD1" w:rsidP="00C61DD1">
      <w:pPr>
        <w:widowControl w:val="0"/>
        <w:autoSpaceDE w:val="0"/>
        <w:autoSpaceDN w:val="0"/>
        <w:adjustRightInd w:val="0"/>
        <w:spacing w:line="300" w:lineRule="exact"/>
        <w:rPr>
          <w:rFonts w:ascii="Calibri" w:hAnsi="Calibri" w:cs="TimesNewRoman"/>
          <w:sz w:val="20"/>
          <w:szCs w:val="20"/>
          <w:lang w:eastAsia="it-IT"/>
        </w:rPr>
      </w:pPr>
      <w:r w:rsidRPr="00C61DD1">
        <w:rPr>
          <w:rFonts w:ascii="Calibri" w:hAnsi="Calibri" w:cs="TimesNewRoman"/>
          <w:sz w:val="20"/>
          <w:szCs w:val="20"/>
          <w:lang w:eastAsia="it-IT"/>
        </w:rPr>
        <w:t xml:space="preserve">Il Contraente </w:t>
      </w:r>
      <w:r w:rsidRPr="00C61DD1">
        <w:rPr>
          <w:rFonts w:ascii="Calibri" w:hAnsi="Calibri" w:cs="TimesNewRoman"/>
          <w:sz w:val="20"/>
          <w:szCs w:val="20"/>
          <w:lang w:eastAsia="it-IT"/>
        </w:rPr>
        <w:tab/>
      </w:r>
      <w:r w:rsidRPr="00C61DD1">
        <w:rPr>
          <w:rFonts w:ascii="Calibri" w:hAnsi="Calibri" w:cs="TimesNewRoman"/>
          <w:sz w:val="20"/>
          <w:szCs w:val="20"/>
          <w:lang w:eastAsia="it-IT"/>
        </w:rPr>
        <w:tab/>
      </w:r>
      <w:r w:rsidRPr="00C61DD1">
        <w:rPr>
          <w:rFonts w:ascii="Calibri" w:hAnsi="Calibri" w:cs="TimesNewRoman"/>
          <w:sz w:val="20"/>
          <w:szCs w:val="20"/>
          <w:lang w:eastAsia="it-IT"/>
        </w:rPr>
        <w:tab/>
      </w:r>
      <w:r w:rsidRPr="00C61DD1">
        <w:rPr>
          <w:rFonts w:ascii="Calibri" w:hAnsi="Calibri" w:cs="TimesNewRoman"/>
          <w:sz w:val="20"/>
          <w:szCs w:val="20"/>
          <w:lang w:eastAsia="it-IT"/>
        </w:rPr>
        <w:tab/>
      </w:r>
      <w:r w:rsidRPr="00C61DD1">
        <w:rPr>
          <w:rFonts w:ascii="Calibri" w:hAnsi="Calibri" w:cs="TimesNewRoman"/>
          <w:sz w:val="20"/>
          <w:szCs w:val="20"/>
          <w:lang w:eastAsia="it-IT"/>
        </w:rPr>
        <w:tab/>
      </w:r>
      <w:r w:rsidRPr="00C61DD1">
        <w:rPr>
          <w:rFonts w:ascii="Calibri" w:hAnsi="Calibri" w:cs="TimesNewRoman"/>
          <w:sz w:val="20"/>
          <w:szCs w:val="20"/>
          <w:lang w:eastAsia="it-IT"/>
        </w:rPr>
        <w:tab/>
      </w:r>
      <w:r w:rsidRPr="00C61DD1">
        <w:rPr>
          <w:rFonts w:ascii="Calibri" w:hAnsi="Calibri" w:cs="TimesNewRoman"/>
          <w:sz w:val="20"/>
          <w:szCs w:val="20"/>
          <w:lang w:eastAsia="it-IT"/>
        </w:rPr>
        <w:tab/>
        <w:t xml:space="preserve">Il Garante </w:t>
      </w:r>
    </w:p>
    <w:p w14:paraId="5D26A4EF" w14:textId="77777777" w:rsidR="00C61DD1" w:rsidRPr="00C61DD1" w:rsidRDefault="00C61DD1" w:rsidP="00C61DD1">
      <w:pPr>
        <w:widowControl w:val="0"/>
        <w:autoSpaceDE w:val="0"/>
        <w:autoSpaceDN w:val="0"/>
        <w:adjustRightInd w:val="0"/>
        <w:spacing w:line="300" w:lineRule="exact"/>
        <w:rPr>
          <w:rFonts w:ascii="Calibri" w:hAnsi="Calibri"/>
          <w:sz w:val="20"/>
          <w:szCs w:val="20"/>
          <w:lang w:eastAsia="it-IT"/>
        </w:rPr>
      </w:pPr>
    </w:p>
    <w:p w14:paraId="2E923F44" w14:textId="77777777" w:rsidR="00C61DD1" w:rsidRPr="00C61DD1" w:rsidRDefault="00C61DD1" w:rsidP="00C61DD1">
      <w:pPr>
        <w:autoSpaceDE w:val="0"/>
        <w:autoSpaceDN w:val="0"/>
        <w:adjustRightInd w:val="0"/>
        <w:spacing w:line="300" w:lineRule="exact"/>
        <w:jc w:val="left"/>
        <w:rPr>
          <w:rFonts w:ascii="Calibri" w:hAnsi="Calibri" w:cs="TrebuchetMS,Bold"/>
          <w:b/>
          <w:bCs/>
          <w:sz w:val="20"/>
          <w:szCs w:val="20"/>
          <w:lang w:eastAsia="it-IT"/>
        </w:rPr>
      </w:pPr>
    </w:p>
    <w:p w14:paraId="3B91D065" w14:textId="77777777" w:rsidR="00C61DD1" w:rsidRPr="00C61DD1" w:rsidRDefault="00C61DD1" w:rsidP="00C61DD1">
      <w:pPr>
        <w:autoSpaceDE w:val="0"/>
        <w:autoSpaceDN w:val="0"/>
        <w:adjustRightInd w:val="0"/>
        <w:spacing w:line="300" w:lineRule="exact"/>
        <w:jc w:val="left"/>
        <w:rPr>
          <w:rFonts w:ascii="Calibri" w:hAnsi="Calibri" w:cs="TrebuchetMS,Bold"/>
          <w:b/>
          <w:bCs/>
          <w:sz w:val="20"/>
          <w:szCs w:val="20"/>
          <w:lang w:eastAsia="it-IT"/>
        </w:rPr>
      </w:pPr>
    </w:p>
    <w:p w14:paraId="63F49179" w14:textId="77777777" w:rsidR="00C61DD1" w:rsidRPr="00C61DD1" w:rsidRDefault="00C61DD1" w:rsidP="00C61DD1">
      <w:pPr>
        <w:autoSpaceDE w:val="0"/>
        <w:autoSpaceDN w:val="0"/>
        <w:adjustRightInd w:val="0"/>
        <w:spacing w:line="300" w:lineRule="exact"/>
        <w:jc w:val="left"/>
        <w:rPr>
          <w:rFonts w:ascii="Calibri" w:hAnsi="Calibri" w:cs="TrebuchetMS,Bold"/>
          <w:b/>
          <w:bCs/>
          <w:sz w:val="20"/>
          <w:szCs w:val="20"/>
          <w:lang w:eastAsia="it-IT"/>
        </w:rPr>
      </w:pPr>
    </w:p>
    <w:p w14:paraId="387DC68B" w14:textId="77777777" w:rsidR="00C61DD1" w:rsidRPr="00C61DD1" w:rsidRDefault="00C61DD1" w:rsidP="00C61DD1">
      <w:pPr>
        <w:autoSpaceDE w:val="0"/>
        <w:autoSpaceDN w:val="0"/>
        <w:adjustRightInd w:val="0"/>
        <w:spacing w:line="300" w:lineRule="exact"/>
        <w:jc w:val="left"/>
        <w:rPr>
          <w:rFonts w:ascii="Calibri" w:hAnsi="Calibri" w:cs="TrebuchetMS,Bold"/>
          <w:b/>
          <w:bCs/>
          <w:sz w:val="20"/>
          <w:szCs w:val="20"/>
          <w:lang w:eastAsia="it-IT"/>
        </w:rPr>
      </w:pPr>
    </w:p>
    <w:p w14:paraId="4C369870" w14:textId="77777777" w:rsidR="00C61DD1" w:rsidRPr="00C61DD1" w:rsidRDefault="00C61DD1" w:rsidP="00C61DD1">
      <w:pPr>
        <w:autoSpaceDE w:val="0"/>
        <w:autoSpaceDN w:val="0"/>
        <w:adjustRightInd w:val="0"/>
        <w:spacing w:line="300" w:lineRule="exact"/>
        <w:rPr>
          <w:rFonts w:ascii="Calibri" w:hAnsi="Calibri" w:cs="TrebuchetMS,Bold"/>
          <w:b/>
          <w:bCs/>
          <w:sz w:val="20"/>
          <w:szCs w:val="20"/>
          <w:lang w:eastAsia="it-IT"/>
        </w:rPr>
      </w:pPr>
    </w:p>
    <w:p w14:paraId="6582E7A3" w14:textId="77777777" w:rsidR="00C61DD1" w:rsidRPr="00C61DD1" w:rsidRDefault="00C61DD1" w:rsidP="00C61DD1">
      <w:pPr>
        <w:autoSpaceDE w:val="0"/>
        <w:autoSpaceDN w:val="0"/>
        <w:adjustRightInd w:val="0"/>
        <w:spacing w:line="300" w:lineRule="exact"/>
        <w:jc w:val="left"/>
        <w:rPr>
          <w:rFonts w:ascii="Calibri" w:hAnsi="Calibri"/>
          <w:sz w:val="20"/>
          <w:szCs w:val="20"/>
          <w:lang w:eastAsia="it-IT"/>
        </w:rPr>
      </w:pPr>
    </w:p>
    <w:p w14:paraId="69FD4815" w14:textId="77777777" w:rsidR="00C61DD1" w:rsidRPr="00C61DD1" w:rsidRDefault="00C61DD1" w:rsidP="00C61DD1">
      <w:pPr>
        <w:widowControl w:val="0"/>
        <w:spacing w:line="300" w:lineRule="exact"/>
        <w:rPr>
          <w:rFonts w:ascii="Trebuchet MS" w:hAnsi="Trebuchet MS"/>
          <w:sz w:val="20"/>
          <w:szCs w:val="20"/>
          <w:lang w:eastAsia="it-IT"/>
        </w:rPr>
      </w:pPr>
    </w:p>
    <w:p w14:paraId="29FF74A2" w14:textId="77777777" w:rsidR="00C61DD1" w:rsidRPr="00E5290D" w:rsidRDefault="00C61DD1" w:rsidP="0053002F">
      <w:pPr>
        <w:widowControl w:val="0"/>
        <w:spacing w:line="240" w:lineRule="auto"/>
        <w:jc w:val="left"/>
        <w:rPr>
          <w:rFonts w:asciiTheme="minorHAnsi" w:hAnsiTheme="minorHAnsi" w:cs="Calibri"/>
          <w:sz w:val="20"/>
          <w:szCs w:val="20"/>
          <w:lang w:eastAsia="it-IT"/>
        </w:rPr>
      </w:pPr>
    </w:p>
    <w:sectPr w:rsidR="00C61DD1" w:rsidRPr="00E5290D" w:rsidSect="00485213">
      <w:footerReference w:type="default" r:id="rId12"/>
      <w:headerReference w:type="first" r:id="rId13"/>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31A66" w14:textId="77777777" w:rsidR="007D3851" w:rsidRDefault="007D3851" w:rsidP="002750E3">
      <w:pPr>
        <w:spacing w:line="240" w:lineRule="auto"/>
      </w:pPr>
      <w:r>
        <w:separator/>
      </w:r>
    </w:p>
  </w:endnote>
  <w:endnote w:type="continuationSeparator" w:id="0">
    <w:p w14:paraId="4C74B71A" w14:textId="77777777" w:rsidR="007D3851" w:rsidRDefault="007D3851"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6A76" w14:textId="77777777" w:rsidR="00C61DD1" w:rsidRDefault="00C61DD1">
    <w:pPr>
      <w:rPr>
        <w:rStyle w:val="Numeropagina"/>
      </w:rPr>
    </w:pPr>
    <w:r>
      <w:rPr>
        <w:rStyle w:val="Numeropagina"/>
      </w:rPr>
      <w:fldChar w:fldCharType="begin"/>
    </w:r>
    <w:r>
      <w:rPr>
        <w:rStyle w:val="Numeropagina"/>
      </w:rPr>
      <w:instrText xml:space="preserve">PAGE  </w:instrText>
    </w:r>
    <w:r>
      <w:rPr>
        <w:rStyle w:val="Numeropagina"/>
      </w:rPr>
      <w:fldChar w:fldCharType="end"/>
    </w:r>
  </w:p>
  <w:p w14:paraId="4152F906" w14:textId="77777777" w:rsidR="00C61DD1" w:rsidRDefault="00C61DD1"/>
  <w:p w14:paraId="272831F3" w14:textId="77777777" w:rsidR="00C61DD1" w:rsidRDefault="00C61DD1"/>
  <w:p w14:paraId="4C10F7CA" w14:textId="77777777" w:rsidR="00C61DD1" w:rsidRDefault="00C61DD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46530" w14:textId="3CB4AC7F" w:rsidR="00C61DD1" w:rsidRPr="00C61DD1" w:rsidRDefault="00C61DD1">
    <w:pPr>
      <w:rPr>
        <w:rFonts w:ascii="Calibri" w:hAnsi="Calibri" w:cs="Trebuchet MS"/>
        <w:sz w:val="16"/>
        <w:szCs w:val="16"/>
      </w:rPr>
    </w:pPr>
  </w:p>
  <w:tbl>
    <w:tblPr>
      <w:tblW w:w="5727" w:type="pct"/>
      <w:tblInd w:w="-585" w:type="dxa"/>
      <w:tblBorders>
        <w:top w:val="single" w:sz="2" w:space="0" w:color="auto"/>
      </w:tblBorders>
      <w:tblCellMar>
        <w:left w:w="70" w:type="dxa"/>
        <w:right w:w="70" w:type="dxa"/>
      </w:tblCellMar>
      <w:tblLook w:val="0000" w:firstRow="0" w:lastRow="0" w:firstColumn="0" w:lastColumn="0" w:noHBand="0" w:noVBand="0"/>
    </w:tblPr>
    <w:tblGrid>
      <w:gridCol w:w="8806"/>
      <w:gridCol w:w="284"/>
    </w:tblGrid>
    <w:tr w:rsidR="00C61DD1" w:rsidRPr="00C61DD1" w14:paraId="1F2333C1" w14:textId="77777777" w:rsidTr="00357E0F">
      <w:trPr>
        <w:cantSplit/>
      </w:trPr>
      <w:tc>
        <w:tcPr>
          <w:tcW w:w="4844" w:type="pct"/>
        </w:tcPr>
        <w:p w14:paraId="51AE6DED" w14:textId="77777777" w:rsidR="00357E0F" w:rsidRPr="00357E0F" w:rsidRDefault="00357E0F" w:rsidP="00357E0F">
          <w:pPr>
            <w:tabs>
              <w:tab w:val="center" w:pos="4819"/>
              <w:tab w:val="right" w:pos="9638"/>
            </w:tabs>
            <w:autoSpaceDE w:val="0"/>
            <w:spacing w:line="240" w:lineRule="auto"/>
            <w:rPr>
              <w:rFonts w:ascii="Calibri" w:hAnsi="Calibri" w:cs="Trebuchet MS"/>
              <w:sz w:val="16"/>
              <w:szCs w:val="16"/>
            </w:rPr>
          </w:pPr>
          <w:r w:rsidRPr="00357E0F">
            <w:rPr>
              <w:rFonts w:ascii="Calibri" w:hAnsi="Calibri" w:cs="Trebuchet MS"/>
              <w:sz w:val="16"/>
              <w:szCs w:val="16"/>
            </w:rPr>
            <w:t xml:space="preserve">Procedura aperta per la conclusione di un Accordo Quadro con più operatori economici ai sensi dell’art. 54, comma 4, </w:t>
          </w:r>
          <w:proofErr w:type="spellStart"/>
          <w:r w:rsidRPr="00357E0F">
            <w:rPr>
              <w:rFonts w:ascii="Calibri" w:hAnsi="Calibri" w:cs="Trebuchet MS"/>
              <w:sz w:val="16"/>
              <w:szCs w:val="16"/>
            </w:rPr>
            <w:t>lett</w:t>
          </w:r>
          <w:proofErr w:type="spellEnd"/>
          <w:r w:rsidRPr="00357E0F">
            <w:rPr>
              <w:rFonts w:ascii="Calibri" w:hAnsi="Calibri" w:cs="Trebuchet MS"/>
              <w:sz w:val="16"/>
              <w:szCs w:val="16"/>
            </w:rPr>
            <w:t xml:space="preserve">. a) del </w:t>
          </w:r>
          <w:proofErr w:type="spellStart"/>
          <w:proofErr w:type="gramStart"/>
          <w:r w:rsidRPr="00357E0F">
            <w:rPr>
              <w:rFonts w:ascii="Calibri" w:hAnsi="Calibri" w:cs="Trebuchet MS"/>
              <w:sz w:val="16"/>
              <w:szCs w:val="16"/>
            </w:rPr>
            <w:t>D.Lgs</w:t>
          </w:r>
          <w:proofErr w:type="gramEnd"/>
          <w:r w:rsidRPr="00357E0F">
            <w:rPr>
              <w:rFonts w:ascii="Calibri" w:hAnsi="Calibri" w:cs="Trebuchet MS"/>
              <w:sz w:val="16"/>
              <w:szCs w:val="16"/>
            </w:rPr>
            <w:t>.</w:t>
          </w:r>
          <w:proofErr w:type="spellEnd"/>
          <w:r w:rsidRPr="00357E0F">
            <w:rPr>
              <w:rFonts w:ascii="Calibri" w:hAnsi="Calibri" w:cs="Trebuchet MS"/>
              <w:sz w:val="16"/>
              <w:szCs w:val="16"/>
            </w:rPr>
            <w:t xml:space="preserve"> 50/2016, per la fornitura di </w:t>
          </w:r>
          <w:proofErr w:type="spellStart"/>
          <w:r w:rsidRPr="00357E0F">
            <w:rPr>
              <w:rFonts w:ascii="Calibri" w:hAnsi="Calibri" w:cs="Trebuchet MS"/>
              <w:sz w:val="16"/>
              <w:szCs w:val="16"/>
            </w:rPr>
            <w:t>angiografi</w:t>
          </w:r>
          <w:proofErr w:type="spellEnd"/>
          <w:r w:rsidRPr="00357E0F">
            <w:rPr>
              <w:rFonts w:ascii="Calibri" w:hAnsi="Calibri" w:cs="Trebuchet MS"/>
              <w:sz w:val="16"/>
              <w:szCs w:val="16"/>
            </w:rPr>
            <w:t xml:space="preserve"> fissi, servizi connessi, dispositivi connessi ed opzionali per le Pubbliche Amministrazioni – ID SIGEF 2263</w:t>
          </w:r>
        </w:p>
        <w:p w14:paraId="5A89FF9E" w14:textId="6434594E" w:rsidR="00C61DD1" w:rsidRPr="00C61DD1" w:rsidRDefault="00485213" w:rsidP="00357E0F">
          <w:pPr>
            <w:pStyle w:val="Pidipagina"/>
            <w:tabs>
              <w:tab w:val="clear" w:pos="9638"/>
              <w:tab w:val="right" w:pos="8655"/>
            </w:tabs>
            <w:spacing w:before="0" w:beforeAutospacing="0" w:afterAutospacing="0"/>
            <w:rPr>
              <w:rFonts w:ascii="Calibri" w:hAnsi="Calibri" w:cs="Trebuchet MS"/>
              <w:sz w:val="16"/>
              <w:szCs w:val="16"/>
              <w:lang w:val="it-IT" w:eastAsia="en-US"/>
            </w:rPr>
          </w:pPr>
          <w:r>
            <w:rPr>
              <w:rFonts w:ascii="Calibri" w:hAnsi="Calibri" w:cs="Trebuchet MS"/>
              <w:sz w:val="16"/>
              <w:szCs w:val="16"/>
            </w:rPr>
            <w:t>Modulo di dichiarazione</w:t>
          </w:r>
        </w:p>
      </w:tc>
      <w:tc>
        <w:tcPr>
          <w:tcW w:w="156" w:type="pct"/>
        </w:tcPr>
        <w:p w14:paraId="7B203F24" w14:textId="1B93D187" w:rsidR="00C61DD1" w:rsidRPr="00C61DD1" w:rsidRDefault="00C61DD1" w:rsidP="00CF63DC">
          <w:pPr>
            <w:pStyle w:val="Pidipagina"/>
            <w:spacing w:before="40"/>
            <w:ind w:left="355" w:right="-68" w:hanging="1168"/>
            <w:jc w:val="right"/>
          </w:pPr>
        </w:p>
        <w:p w14:paraId="5C42F1D3" w14:textId="77777777" w:rsidR="00C61DD1" w:rsidRDefault="00C61DD1" w:rsidP="00C61DD1">
          <w:pPr>
            <w:rPr>
              <w:sz w:val="20"/>
              <w:szCs w:val="20"/>
            </w:rPr>
          </w:pPr>
        </w:p>
        <w:p w14:paraId="10D9F1B3" w14:textId="0076DE0A" w:rsidR="00C61DD1" w:rsidRPr="00C61DD1" w:rsidRDefault="00C61DD1" w:rsidP="00C61DD1">
          <w:pPr>
            <w:rPr>
              <w:sz w:val="20"/>
              <w:szCs w:val="20"/>
              <w:lang w:val="x-none" w:eastAsia="it-IT"/>
            </w:rPr>
          </w:pPr>
        </w:p>
      </w:tc>
    </w:tr>
  </w:tbl>
  <w:p w14:paraId="24852757" w14:textId="77777777" w:rsidR="00C61DD1" w:rsidRDefault="00C61DD1">
    <w:pPr>
      <w:pStyle w:val="Pidipagina"/>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02521" w14:textId="77777777" w:rsidR="00C61DD1" w:rsidRDefault="00C61DD1"/>
  <w:tbl>
    <w:tblPr>
      <w:tblW w:w="5748" w:type="pct"/>
      <w:tblBorders>
        <w:top w:val="single" w:sz="2" w:space="0" w:color="auto"/>
      </w:tblBorders>
      <w:tblCellMar>
        <w:left w:w="70" w:type="dxa"/>
        <w:right w:w="70" w:type="dxa"/>
      </w:tblCellMar>
      <w:tblLook w:val="0000" w:firstRow="0" w:lastRow="0" w:firstColumn="0" w:lastColumn="0" w:noHBand="0" w:noVBand="0"/>
    </w:tblPr>
    <w:tblGrid>
      <w:gridCol w:w="9123"/>
    </w:tblGrid>
    <w:tr w:rsidR="00C61DD1" w14:paraId="1BEE1339" w14:textId="77777777" w:rsidTr="00C61DD1">
      <w:trPr>
        <w:cantSplit/>
        <w:trHeight w:val="75"/>
      </w:trPr>
      <w:tc>
        <w:tcPr>
          <w:tcW w:w="5000" w:type="pct"/>
        </w:tcPr>
        <w:p w14:paraId="56AAF3C4" w14:textId="77777777" w:rsidR="00C61DD1" w:rsidRPr="00C61DD1" w:rsidRDefault="00C61DD1" w:rsidP="00C61DD1">
          <w:pPr>
            <w:tabs>
              <w:tab w:val="center" w:pos="4819"/>
              <w:tab w:val="right" w:pos="9638"/>
            </w:tabs>
            <w:autoSpaceDE w:val="0"/>
            <w:spacing w:line="240" w:lineRule="auto"/>
            <w:rPr>
              <w:rFonts w:ascii="Calibri" w:hAnsi="Calibri" w:cs="Trebuchet MS"/>
              <w:sz w:val="16"/>
              <w:szCs w:val="16"/>
            </w:rPr>
          </w:pPr>
          <w:r w:rsidRPr="00C61DD1">
            <w:rPr>
              <w:rFonts w:ascii="Calibri" w:hAnsi="Calibri" w:cs="Trebuchet MS"/>
              <w:sz w:val="16"/>
              <w:szCs w:val="16"/>
            </w:rPr>
            <w:t>Classificazione del documento: Consip Public</w:t>
          </w:r>
        </w:p>
        <w:p w14:paraId="45B2C208" w14:textId="533210C1" w:rsidR="00C61DD1" w:rsidRPr="00C25E8F" w:rsidRDefault="00C61DD1" w:rsidP="00C61DD1">
          <w:pPr>
            <w:tabs>
              <w:tab w:val="center" w:pos="4819"/>
              <w:tab w:val="right" w:pos="9638"/>
            </w:tabs>
            <w:autoSpaceDE w:val="0"/>
            <w:spacing w:line="240" w:lineRule="auto"/>
            <w:rPr>
              <w:rFonts w:ascii="Calibri" w:hAnsi="Calibri" w:cs="Trebuchet MS"/>
              <w:sz w:val="16"/>
              <w:szCs w:val="16"/>
            </w:rPr>
          </w:pPr>
          <w:r>
            <w:rPr>
              <w:rFonts w:ascii="Calibri" w:hAnsi="Calibri"/>
              <w:sz w:val="16"/>
              <w:szCs w:val="16"/>
            </w:rPr>
            <w:t>P</w:t>
          </w:r>
          <w:r w:rsidRPr="00AC4230">
            <w:rPr>
              <w:rFonts w:ascii="Calibri" w:hAnsi="Calibri"/>
              <w:sz w:val="16"/>
              <w:szCs w:val="16"/>
            </w:rPr>
            <w:t xml:space="preserve">rocedura aperta </w:t>
          </w:r>
          <w:r w:rsidRPr="003D23F8">
            <w:rPr>
              <w:rFonts w:ascii="Calibri" w:hAnsi="Calibri" w:cs="Trebuchet MS"/>
              <w:sz w:val="16"/>
              <w:szCs w:val="16"/>
            </w:rPr>
            <w:t xml:space="preserve">per la conclusione di un Accordo Quadro con più operatori economici </w:t>
          </w:r>
          <w:r w:rsidRPr="00AD50D7">
            <w:rPr>
              <w:rFonts w:ascii="Calibri" w:hAnsi="Calibri" w:cs="Trebuchet MS"/>
              <w:sz w:val="16"/>
              <w:szCs w:val="16"/>
            </w:rPr>
            <w:t xml:space="preserve">ai sensi </w:t>
          </w:r>
          <w:r w:rsidRPr="00C25E8F">
            <w:rPr>
              <w:rFonts w:ascii="Calibri" w:hAnsi="Calibri" w:cs="Trebuchet MS"/>
              <w:sz w:val="16"/>
              <w:szCs w:val="16"/>
            </w:rPr>
            <w:t>dell’art. 54</w:t>
          </w:r>
          <w:r>
            <w:rPr>
              <w:rFonts w:ascii="Calibri" w:hAnsi="Calibri" w:cs="Trebuchet MS"/>
              <w:sz w:val="16"/>
              <w:szCs w:val="16"/>
            </w:rPr>
            <w:t xml:space="preserve">, </w:t>
          </w:r>
          <w:r w:rsidRPr="00AD50D7">
            <w:rPr>
              <w:rFonts w:ascii="Calibri" w:hAnsi="Calibri" w:cs="Trebuchet MS"/>
              <w:sz w:val="16"/>
              <w:szCs w:val="16"/>
            </w:rPr>
            <w:t>comma 4</w:t>
          </w:r>
          <w:r>
            <w:rPr>
              <w:rFonts w:ascii="Calibri" w:hAnsi="Calibri" w:cs="Trebuchet MS"/>
              <w:sz w:val="16"/>
              <w:szCs w:val="16"/>
            </w:rPr>
            <w:t xml:space="preserve">, </w:t>
          </w:r>
          <w:proofErr w:type="spellStart"/>
          <w:r w:rsidRPr="0035389F">
            <w:rPr>
              <w:rFonts w:ascii="Calibri" w:hAnsi="Calibri" w:cs="Trebuchet MS"/>
              <w:sz w:val="16"/>
              <w:szCs w:val="16"/>
            </w:rPr>
            <w:t>lett</w:t>
          </w:r>
          <w:proofErr w:type="spellEnd"/>
          <w:r w:rsidRPr="0035389F">
            <w:rPr>
              <w:rFonts w:ascii="Calibri" w:hAnsi="Calibri" w:cs="Trebuchet MS"/>
              <w:sz w:val="16"/>
              <w:szCs w:val="16"/>
            </w:rPr>
            <w:t xml:space="preserve">. a) </w:t>
          </w:r>
          <w:r w:rsidRPr="00C25E8F">
            <w:rPr>
              <w:rFonts w:ascii="Calibri" w:hAnsi="Calibri" w:cs="Trebuchet MS"/>
              <w:sz w:val="16"/>
              <w:szCs w:val="16"/>
            </w:rPr>
            <w:t xml:space="preserve">del </w:t>
          </w:r>
          <w:proofErr w:type="spellStart"/>
          <w:proofErr w:type="gramStart"/>
          <w:r w:rsidRPr="00C25E8F">
            <w:rPr>
              <w:rFonts w:ascii="Calibri" w:hAnsi="Calibri" w:cs="Trebuchet MS"/>
              <w:sz w:val="16"/>
              <w:szCs w:val="16"/>
            </w:rPr>
            <w:t>D.Lgs</w:t>
          </w:r>
          <w:proofErr w:type="gramEnd"/>
          <w:r w:rsidRPr="00C25E8F">
            <w:rPr>
              <w:rFonts w:ascii="Calibri" w:hAnsi="Calibri" w:cs="Trebuchet MS"/>
              <w:sz w:val="16"/>
              <w:szCs w:val="16"/>
            </w:rPr>
            <w:t>.</w:t>
          </w:r>
          <w:proofErr w:type="spellEnd"/>
          <w:r w:rsidRPr="00C25E8F">
            <w:rPr>
              <w:rFonts w:ascii="Calibri" w:hAnsi="Calibri" w:cs="Trebuchet MS"/>
              <w:sz w:val="16"/>
              <w:szCs w:val="16"/>
            </w:rPr>
            <w:t xml:space="preserve"> 50/2016, per la fornitura</w:t>
          </w:r>
          <w:r>
            <w:rPr>
              <w:rFonts w:ascii="Calibri" w:hAnsi="Calibri" w:cs="Trebuchet MS"/>
              <w:sz w:val="16"/>
              <w:szCs w:val="16"/>
            </w:rPr>
            <w:t xml:space="preserve"> di </w:t>
          </w:r>
          <w:proofErr w:type="spellStart"/>
          <w:r w:rsidRPr="002B2E1D">
            <w:rPr>
              <w:rFonts w:ascii="Calibri" w:hAnsi="Calibri" w:cs="Trebuchet MS"/>
              <w:sz w:val="16"/>
              <w:szCs w:val="16"/>
            </w:rPr>
            <w:t>angiografi</w:t>
          </w:r>
          <w:proofErr w:type="spellEnd"/>
          <w:r w:rsidRPr="002B2E1D">
            <w:rPr>
              <w:rFonts w:ascii="Calibri" w:hAnsi="Calibri" w:cs="Trebuchet MS"/>
              <w:sz w:val="16"/>
              <w:szCs w:val="16"/>
            </w:rPr>
            <w:t xml:space="preserve"> fissi, servizi connessi, dispositivi connessi ed opzionali per le Pubbliche Amministrazioni </w:t>
          </w:r>
          <w:r w:rsidRPr="00C25E8F">
            <w:rPr>
              <w:rFonts w:ascii="Calibri" w:hAnsi="Calibri" w:cs="Trebuchet MS"/>
              <w:sz w:val="16"/>
              <w:szCs w:val="16"/>
            </w:rPr>
            <w:t xml:space="preserve">– ID SIGEF </w:t>
          </w:r>
          <w:r>
            <w:rPr>
              <w:rFonts w:ascii="Calibri" w:hAnsi="Calibri" w:cs="Trebuchet MS"/>
              <w:sz w:val="16"/>
              <w:szCs w:val="16"/>
            </w:rPr>
            <w:t>2263</w:t>
          </w:r>
        </w:p>
        <w:p w14:paraId="75CA7968" w14:textId="77777777" w:rsidR="00C61DD1" w:rsidRPr="00C61DD1" w:rsidRDefault="00C61DD1" w:rsidP="00C61DD1">
          <w:pPr>
            <w:pStyle w:val="Pidipagina"/>
            <w:spacing w:before="0" w:beforeAutospacing="0" w:afterAutospacing="0"/>
            <w:rPr>
              <w:rFonts w:ascii="Calibri" w:hAnsi="Calibri" w:cs="Trebuchet MS"/>
              <w:sz w:val="16"/>
              <w:szCs w:val="16"/>
              <w:lang w:val="it-IT" w:eastAsia="en-US"/>
            </w:rPr>
          </w:pPr>
          <w:r w:rsidRPr="00C61DD1">
            <w:rPr>
              <w:rFonts w:ascii="Calibri" w:hAnsi="Calibri" w:cs="Trebuchet MS"/>
              <w:sz w:val="16"/>
              <w:szCs w:val="16"/>
              <w:lang w:val="it-IT" w:eastAsia="en-US"/>
            </w:rPr>
            <w:t>Allegato 5 – Facsimile Garanzia definitiva</w:t>
          </w:r>
        </w:p>
        <w:p w14:paraId="5B20FF46" w14:textId="607BC879" w:rsidR="00C61DD1" w:rsidRDefault="00C61DD1" w:rsidP="00C61DD1">
          <w:pPr>
            <w:pStyle w:val="Pidipagina"/>
            <w:spacing w:before="40"/>
            <w:ind w:left="355" w:right="-68" w:hanging="1168"/>
            <w:jc w:val="right"/>
            <w:rPr>
              <w:szCs w:val="16"/>
            </w:rPr>
          </w:pPr>
        </w:p>
      </w:tc>
    </w:tr>
  </w:tbl>
  <w:p w14:paraId="65776B5E" w14:textId="77777777" w:rsidR="00C61DD1" w:rsidRPr="006A469E" w:rsidRDefault="00C61DD1" w:rsidP="006A469E">
    <w:pPr>
      <w:pStyle w:val="Pidipagina"/>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lang w:val="x-none" w:eastAsia="it-IT"/>
      </w:rPr>
      <w:id w:val="1600219262"/>
      <w:docPartObj>
        <w:docPartGallery w:val="Page Numbers (Bottom of Page)"/>
        <w:docPartUnique/>
      </w:docPartObj>
    </w:sdtPr>
    <w:sdtEndPr>
      <w:rPr>
        <w:sz w:val="24"/>
        <w:szCs w:val="22"/>
        <w:lang w:val="it-IT" w:eastAsia="en-US"/>
      </w:rPr>
    </w:sdtEndPr>
    <w:sdtContent>
      <w:sdt>
        <w:sdtPr>
          <w:rPr>
            <w:sz w:val="20"/>
            <w:szCs w:val="20"/>
            <w:lang w:val="x-none" w:eastAsia="it-IT"/>
          </w:rPr>
          <w:id w:val="251405601"/>
          <w:docPartObj>
            <w:docPartGallery w:val="Page Numbers (Top of Page)"/>
            <w:docPartUnique/>
          </w:docPartObj>
        </w:sdtPr>
        <w:sdtEndPr>
          <w:rPr>
            <w:sz w:val="24"/>
            <w:szCs w:val="22"/>
            <w:lang w:val="it-IT" w:eastAsia="en-US"/>
          </w:rPr>
        </w:sdtEndPr>
        <w:sdtContent>
          <w:p w14:paraId="7BB7855C" w14:textId="77777777" w:rsidR="00C27F40" w:rsidRPr="00C61DD1" w:rsidRDefault="00C27F40" w:rsidP="00C27F40">
            <w:pPr>
              <w:tabs>
                <w:tab w:val="center" w:pos="4819"/>
                <w:tab w:val="right" w:pos="9638"/>
              </w:tabs>
              <w:autoSpaceDE w:val="0"/>
              <w:spacing w:line="240" w:lineRule="auto"/>
              <w:rPr>
                <w:rFonts w:ascii="Calibri" w:hAnsi="Calibri" w:cs="Trebuchet MS"/>
                <w:sz w:val="16"/>
                <w:szCs w:val="16"/>
              </w:rPr>
            </w:pPr>
            <w:r w:rsidRPr="00C61DD1">
              <w:rPr>
                <w:rFonts w:ascii="Calibri" w:hAnsi="Calibri" w:cs="Trebuchet MS"/>
                <w:sz w:val="16"/>
                <w:szCs w:val="16"/>
              </w:rPr>
              <w:t>Classificazione del documento: Consip Public</w:t>
            </w:r>
          </w:p>
          <w:p w14:paraId="4A841AEC" w14:textId="77777777" w:rsidR="00C27F40" w:rsidRPr="00C25E8F" w:rsidRDefault="00C27F40" w:rsidP="00C27F40">
            <w:pPr>
              <w:tabs>
                <w:tab w:val="center" w:pos="4819"/>
                <w:tab w:val="right" w:pos="9638"/>
              </w:tabs>
              <w:autoSpaceDE w:val="0"/>
              <w:spacing w:line="240" w:lineRule="auto"/>
              <w:rPr>
                <w:rFonts w:ascii="Calibri" w:hAnsi="Calibri" w:cs="Trebuchet MS"/>
                <w:sz w:val="16"/>
                <w:szCs w:val="16"/>
              </w:rPr>
            </w:pPr>
            <w:r>
              <w:rPr>
                <w:rFonts w:ascii="Calibri" w:hAnsi="Calibri"/>
                <w:sz w:val="16"/>
                <w:szCs w:val="16"/>
              </w:rPr>
              <w:t>P</w:t>
            </w:r>
            <w:r w:rsidRPr="00AC4230">
              <w:rPr>
                <w:rFonts w:ascii="Calibri" w:hAnsi="Calibri"/>
                <w:sz w:val="16"/>
                <w:szCs w:val="16"/>
              </w:rPr>
              <w:t xml:space="preserve">rocedura aperta </w:t>
            </w:r>
            <w:r w:rsidRPr="003D23F8">
              <w:rPr>
                <w:rFonts w:ascii="Calibri" w:hAnsi="Calibri" w:cs="Trebuchet MS"/>
                <w:sz w:val="16"/>
                <w:szCs w:val="16"/>
              </w:rPr>
              <w:t xml:space="preserve">per la conclusione di un Accordo Quadro con più operatori economici </w:t>
            </w:r>
            <w:r w:rsidRPr="00AD50D7">
              <w:rPr>
                <w:rFonts w:ascii="Calibri" w:hAnsi="Calibri" w:cs="Trebuchet MS"/>
                <w:sz w:val="16"/>
                <w:szCs w:val="16"/>
              </w:rPr>
              <w:t xml:space="preserve">ai sensi </w:t>
            </w:r>
            <w:r w:rsidRPr="00C25E8F">
              <w:rPr>
                <w:rFonts w:ascii="Calibri" w:hAnsi="Calibri" w:cs="Trebuchet MS"/>
                <w:sz w:val="16"/>
                <w:szCs w:val="16"/>
              </w:rPr>
              <w:t>dell’art. 54</w:t>
            </w:r>
            <w:r>
              <w:rPr>
                <w:rFonts w:ascii="Calibri" w:hAnsi="Calibri" w:cs="Trebuchet MS"/>
                <w:sz w:val="16"/>
                <w:szCs w:val="16"/>
              </w:rPr>
              <w:t xml:space="preserve">, </w:t>
            </w:r>
            <w:r w:rsidRPr="00AD50D7">
              <w:rPr>
                <w:rFonts w:ascii="Calibri" w:hAnsi="Calibri" w:cs="Trebuchet MS"/>
                <w:sz w:val="16"/>
                <w:szCs w:val="16"/>
              </w:rPr>
              <w:t>comma 4</w:t>
            </w:r>
            <w:r>
              <w:rPr>
                <w:rFonts w:ascii="Calibri" w:hAnsi="Calibri" w:cs="Trebuchet MS"/>
                <w:sz w:val="16"/>
                <w:szCs w:val="16"/>
              </w:rPr>
              <w:t xml:space="preserve">, </w:t>
            </w:r>
            <w:proofErr w:type="spellStart"/>
            <w:r w:rsidRPr="0035389F">
              <w:rPr>
                <w:rFonts w:ascii="Calibri" w:hAnsi="Calibri" w:cs="Trebuchet MS"/>
                <w:sz w:val="16"/>
                <w:szCs w:val="16"/>
              </w:rPr>
              <w:t>lett</w:t>
            </w:r>
            <w:proofErr w:type="spellEnd"/>
            <w:r w:rsidRPr="0035389F">
              <w:rPr>
                <w:rFonts w:ascii="Calibri" w:hAnsi="Calibri" w:cs="Trebuchet MS"/>
                <w:sz w:val="16"/>
                <w:szCs w:val="16"/>
              </w:rPr>
              <w:t xml:space="preserve">. a) </w:t>
            </w:r>
            <w:r w:rsidRPr="00C25E8F">
              <w:rPr>
                <w:rFonts w:ascii="Calibri" w:hAnsi="Calibri" w:cs="Trebuchet MS"/>
                <w:sz w:val="16"/>
                <w:szCs w:val="16"/>
              </w:rPr>
              <w:t xml:space="preserve">del </w:t>
            </w:r>
            <w:proofErr w:type="spellStart"/>
            <w:proofErr w:type="gramStart"/>
            <w:r w:rsidRPr="00C25E8F">
              <w:rPr>
                <w:rFonts w:ascii="Calibri" w:hAnsi="Calibri" w:cs="Trebuchet MS"/>
                <w:sz w:val="16"/>
                <w:szCs w:val="16"/>
              </w:rPr>
              <w:t>D.Lgs</w:t>
            </w:r>
            <w:proofErr w:type="gramEnd"/>
            <w:r w:rsidRPr="00C25E8F">
              <w:rPr>
                <w:rFonts w:ascii="Calibri" w:hAnsi="Calibri" w:cs="Trebuchet MS"/>
                <w:sz w:val="16"/>
                <w:szCs w:val="16"/>
              </w:rPr>
              <w:t>.</w:t>
            </w:r>
            <w:proofErr w:type="spellEnd"/>
            <w:r w:rsidRPr="00C25E8F">
              <w:rPr>
                <w:rFonts w:ascii="Calibri" w:hAnsi="Calibri" w:cs="Trebuchet MS"/>
                <w:sz w:val="16"/>
                <w:szCs w:val="16"/>
              </w:rPr>
              <w:t xml:space="preserve"> 50/2016, per la fornitura</w:t>
            </w:r>
            <w:r>
              <w:rPr>
                <w:rFonts w:ascii="Calibri" w:hAnsi="Calibri" w:cs="Trebuchet MS"/>
                <w:sz w:val="16"/>
                <w:szCs w:val="16"/>
              </w:rPr>
              <w:t xml:space="preserve"> di </w:t>
            </w:r>
            <w:proofErr w:type="spellStart"/>
            <w:r w:rsidRPr="002B2E1D">
              <w:rPr>
                <w:rFonts w:ascii="Calibri" w:hAnsi="Calibri" w:cs="Trebuchet MS"/>
                <w:sz w:val="16"/>
                <w:szCs w:val="16"/>
              </w:rPr>
              <w:t>angiografi</w:t>
            </w:r>
            <w:proofErr w:type="spellEnd"/>
            <w:r w:rsidRPr="002B2E1D">
              <w:rPr>
                <w:rFonts w:ascii="Calibri" w:hAnsi="Calibri" w:cs="Trebuchet MS"/>
                <w:sz w:val="16"/>
                <w:szCs w:val="16"/>
              </w:rPr>
              <w:t xml:space="preserve"> fissi, servizi connessi, dispositivi connessi ed opzionali per le Pubbliche Amministrazioni </w:t>
            </w:r>
            <w:r w:rsidRPr="00C25E8F">
              <w:rPr>
                <w:rFonts w:ascii="Calibri" w:hAnsi="Calibri" w:cs="Trebuchet MS"/>
                <w:sz w:val="16"/>
                <w:szCs w:val="16"/>
              </w:rPr>
              <w:t xml:space="preserve">– ID SIGEF </w:t>
            </w:r>
            <w:r>
              <w:rPr>
                <w:rFonts w:ascii="Calibri" w:hAnsi="Calibri" w:cs="Trebuchet MS"/>
                <w:sz w:val="16"/>
                <w:szCs w:val="16"/>
              </w:rPr>
              <w:t>2263</w:t>
            </w:r>
          </w:p>
          <w:p w14:paraId="4909BD5B" w14:textId="77777777" w:rsidR="00C27F40" w:rsidRPr="00C61DD1" w:rsidRDefault="00C27F40" w:rsidP="00C27F40">
            <w:pPr>
              <w:pStyle w:val="Pidipagina"/>
              <w:spacing w:before="0" w:beforeAutospacing="0" w:afterAutospacing="0"/>
              <w:rPr>
                <w:rFonts w:ascii="Calibri" w:hAnsi="Calibri" w:cs="Trebuchet MS"/>
                <w:sz w:val="16"/>
                <w:szCs w:val="16"/>
                <w:lang w:val="it-IT" w:eastAsia="en-US"/>
              </w:rPr>
            </w:pPr>
            <w:r w:rsidRPr="00C61DD1">
              <w:rPr>
                <w:rFonts w:ascii="Calibri" w:hAnsi="Calibri" w:cs="Trebuchet MS"/>
                <w:sz w:val="16"/>
                <w:szCs w:val="16"/>
                <w:lang w:val="it-IT" w:eastAsia="en-US"/>
              </w:rPr>
              <w:t>Allegato 5 – Facsimile Garanzia definitiva</w:t>
            </w:r>
          </w:p>
          <w:p w14:paraId="13350D92" w14:textId="15B21BEF" w:rsidR="009C4402" w:rsidRDefault="00C27F40" w:rsidP="00C27F40">
            <w:pPr>
              <w:tabs>
                <w:tab w:val="center" w:pos="4819"/>
                <w:tab w:val="right" w:pos="9638"/>
              </w:tabs>
              <w:autoSpaceDE w:val="0"/>
              <w:spacing w:line="240" w:lineRule="auto"/>
            </w:pPr>
            <w:r>
              <w:tab/>
            </w:r>
          </w:p>
        </w:sdtContent>
      </w:sdt>
    </w:sdtContent>
  </w:sdt>
  <w:p w14:paraId="75565D3F" w14:textId="77777777" w:rsidR="009C4402" w:rsidRDefault="009C44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26873" w14:textId="77777777" w:rsidR="007D3851" w:rsidRDefault="007D3851" w:rsidP="002750E3">
      <w:pPr>
        <w:spacing w:line="240" w:lineRule="auto"/>
      </w:pPr>
      <w:r>
        <w:separator/>
      </w:r>
    </w:p>
  </w:footnote>
  <w:footnote w:type="continuationSeparator" w:id="0">
    <w:p w14:paraId="06DDF5A7" w14:textId="77777777" w:rsidR="007D3851" w:rsidRDefault="007D3851"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67756" w14:textId="77777777" w:rsidR="00C61DD1" w:rsidRDefault="00C61DD1">
    <w:r>
      <w:rPr>
        <w:noProof/>
        <w:lang w:eastAsia="it-IT"/>
      </w:rPr>
      <w:drawing>
        <wp:anchor distT="0" distB="0" distL="114300" distR="114300" simplePos="0" relativeHeight="251668480" behindDoc="1" locked="0" layoutInCell="1" allowOverlap="1" wp14:anchorId="34E9046C" wp14:editId="6A5B7C06">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5D1694" w14:textId="77777777" w:rsidR="00C61DD1" w:rsidRDefault="00C61DD1">
    <w:pPr>
      <w:tabs>
        <w:tab w:val="left" w:pos="153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9C4402" w:rsidRPr="00B31C50" w:rsidRDefault="009C4402"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31561A7"/>
    <w:multiLevelType w:val="hybridMultilevel"/>
    <w:tmpl w:val="BDB2F1C6"/>
    <w:lvl w:ilvl="0" w:tplc="C6A65690">
      <w:start w:val="1"/>
      <w:numFmt w:val="decimal"/>
      <w:lvlText w:val="%1."/>
      <w:lvlJc w:val="left"/>
      <w:pPr>
        <w:ind w:left="72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2"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8"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1"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7"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41163BE"/>
    <w:multiLevelType w:val="multilevel"/>
    <w:tmpl w:val="979CC9E6"/>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59"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3"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6"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7"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8"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9"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2"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3"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6"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4"/>
  </w:num>
  <w:num w:numId="3">
    <w:abstractNumId w:val="78"/>
  </w:num>
  <w:num w:numId="4">
    <w:abstractNumId w:val="39"/>
  </w:num>
  <w:num w:numId="5">
    <w:abstractNumId w:val="59"/>
  </w:num>
  <w:num w:numId="6">
    <w:abstractNumId w:val="72"/>
  </w:num>
  <w:num w:numId="7">
    <w:abstractNumId w:val="25"/>
  </w:num>
  <w:num w:numId="8">
    <w:abstractNumId w:val="44"/>
  </w:num>
  <w:num w:numId="9">
    <w:abstractNumId w:val="46"/>
  </w:num>
  <w:num w:numId="10">
    <w:abstractNumId w:val="57"/>
  </w:num>
  <w:num w:numId="11">
    <w:abstractNumId w:val="75"/>
  </w:num>
  <w:num w:numId="12">
    <w:abstractNumId w:val="27"/>
  </w:num>
  <w:num w:numId="13">
    <w:abstractNumId w:val="28"/>
  </w:num>
  <w:num w:numId="14">
    <w:abstractNumId w:val="65"/>
  </w:num>
  <w:num w:numId="15">
    <w:abstractNumId w:val="42"/>
  </w:num>
  <w:num w:numId="16">
    <w:abstractNumId w:val="73"/>
  </w:num>
  <w:num w:numId="17">
    <w:abstractNumId w:val="55"/>
  </w:num>
  <w:num w:numId="18">
    <w:abstractNumId w:val="70"/>
  </w:num>
  <w:num w:numId="19">
    <w:abstractNumId w:val="38"/>
  </w:num>
  <w:num w:numId="20">
    <w:abstractNumId w:val="49"/>
  </w:num>
  <w:num w:numId="21">
    <w:abstractNumId w:val="31"/>
  </w:num>
  <w:num w:numId="22">
    <w:abstractNumId w:val="40"/>
  </w:num>
  <w:num w:numId="23">
    <w:abstractNumId w:val="22"/>
  </w:num>
  <w:num w:numId="24">
    <w:abstractNumId w:val="4"/>
  </w:num>
  <w:num w:numId="25">
    <w:abstractNumId w:val="8"/>
  </w:num>
  <w:num w:numId="26">
    <w:abstractNumId w:val="11"/>
  </w:num>
  <w:num w:numId="27">
    <w:abstractNumId w:val="61"/>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3"/>
  </w:num>
  <w:num w:numId="34">
    <w:abstractNumId w:val="45"/>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3"/>
  </w:num>
  <w:num w:numId="41">
    <w:abstractNumId w:val="21"/>
    <w:lvlOverride w:ilvl="0">
      <w:startOverride w:val="1"/>
    </w:lvlOverride>
  </w:num>
  <w:num w:numId="42">
    <w:abstractNumId w:val="34"/>
  </w:num>
  <w:num w:numId="43">
    <w:abstractNumId w:val="11"/>
  </w:num>
  <w:num w:numId="44">
    <w:abstractNumId w:val="43"/>
  </w:num>
  <w:num w:numId="45">
    <w:abstractNumId w:val="57"/>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4"/>
  </w:num>
  <w:num w:numId="47">
    <w:abstractNumId w:val="67"/>
  </w:num>
  <w:num w:numId="48">
    <w:abstractNumId w:val="77"/>
  </w:num>
  <w:num w:numId="49">
    <w:abstractNumId w:val="60"/>
  </w:num>
  <w:num w:numId="50">
    <w:abstractNumId w:val="23"/>
  </w:num>
  <w:num w:numId="51">
    <w:abstractNumId w:val="53"/>
  </w:num>
  <w:num w:numId="52">
    <w:abstractNumId w:val="52"/>
  </w:num>
  <w:num w:numId="53">
    <w:abstractNumId w:val="62"/>
  </w:num>
  <w:num w:numId="54">
    <w:abstractNumId w:val="48"/>
  </w:num>
  <w:num w:numId="55">
    <w:abstractNumId w:val="56"/>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5"/>
  </w:num>
  <w:num w:numId="59">
    <w:abstractNumId w:val="68"/>
  </w:num>
  <w:num w:numId="60">
    <w:abstractNumId w:val="29"/>
  </w:num>
  <w:num w:numId="61">
    <w:abstractNumId w:val="32"/>
  </w:num>
  <w:num w:numId="62">
    <w:abstractNumId w:val="20"/>
  </w:num>
  <w:num w:numId="63">
    <w:abstractNumId w:val="71"/>
  </w:num>
  <w:num w:numId="64">
    <w:abstractNumId w:val="51"/>
  </w:num>
  <w:num w:numId="65">
    <w:abstractNumId w:val="41"/>
  </w:num>
  <w:num w:numId="66">
    <w:abstractNumId w:val="17"/>
  </w:num>
  <w:num w:numId="67">
    <w:abstractNumId w:val="37"/>
  </w:num>
  <w:num w:numId="68">
    <w:abstractNumId w:val="76"/>
  </w:num>
  <w:num w:numId="69">
    <w:abstractNumId w:val="47"/>
  </w:num>
  <w:num w:numId="70">
    <w:abstractNumId w:val="50"/>
  </w:num>
  <w:num w:numId="71">
    <w:abstractNumId w:val="69"/>
  </w:num>
  <w:num w:numId="72">
    <w:abstractNumId w:val="74"/>
  </w:num>
  <w:num w:numId="73">
    <w:abstractNumId w:val="57"/>
  </w:num>
  <w:num w:numId="7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6"/>
  </w:num>
  <w:num w:numId="76">
    <w:abstractNumId w:val="58"/>
    <w:lvlOverride w:ilvl="0">
      <w:lvl w:ilvl="0">
        <w:start w:val="1"/>
        <w:numFmt w:val="decimal"/>
        <w:lvlText w:val="%1."/>
        <w:lvlJc w:val="left"/>
        <w:pPr>
          <w:tabs>
            <w:tab w:val="num" w:pos="720"/>
          </w:tabs>
          <w:ind w:left="720" w:hanging="360"/>
        </w:pPr>
        <w:rPr>
          <w:rFonts w:asciiTheme="minorHAnsi" w:hAnsiTheme="minorHAnsi" w:cstheme="minorHAnsi" w:hint="default"/>
          <w:b w:val="0"/>
          <w:strike w:val="0"/>
        </w:rPr>
      </w:lvl>
    </w:lvlOverride>
  </w:num>
  <w:num w:numId="77">
    <w:abstractNumId w:val="1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1A"/>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549"/>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E0F"/>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13"/>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9A1"/>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57D"/>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810"/>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851"/>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19"/>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27F40"/>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DD1"/>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877"/>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4B0D91"/>
  <w15:docId w15:val="{CCE64CB9-5C48-4D67-A447-742AA8C7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GTECNICI">
    <w:name w:val="TAGTECNICI"/>
    <w:hidden/>
    <w:uiPriority w:val="1"/>
    <w:semiHidden/>
    <w:unhideWhenUsed/>
    <w:qFormat/>
    <w:locked/>
    <w:rsid w:val="00C61DD1"/>
    <w:pPr>
      <w:spacing w:after="160" w:line="259" w:lineRule="auto"/>
      <w:jc w:val="both"/>
    </w:pPr>
    <w:rPr>
      <w:rFonts w:ascii="Lucida Console"/>
      <w:b/>
      <w:i/>
      <w:color w:val="000000"/>
      <w:sz w:val="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6D61E4-FF17-4CD8-B4A5-ABA1944A4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3223</Words>
  <Characters>18373</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21553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Del Sole Massimo</cp:lastModifiedBy>
  <cp:revision>19</cp:revision>
  <cp:lastPrinted>2019-05-02T08:55:00Z</cp:lastPrinted>
  <dcterms:created xsi:type="dcterms:W3CDTF">2021-03-10T10:53:00Z</dcterms:created>
  <dcterms:modified xsi:type="dcterms:W3CDTF">2021-03-16T10:43:00Z</dcterms:modified>
</cp:coreProperties>
</file>